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3018CB">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76410BC3" w:rsidR="00BC12F1" w:rsidRDefault="003018C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E76653">
        <w:rPr>
          <w:rFonts w:ascii="Arial" w:hAnsi="Arial" w:cs="Arial"/>
          <w:b/>
          <w:bCs/>
          <w:sz w:val="20"/>
        </w:rPr>
        <w:t>Oprava soc. zařízení 2. NP na objektu Lipová 18</w:t>
      </w:r>
      <w:r>
        <w:rPr>
          <w:rFonts w:ascii="Arial" w:hAnsi="Arial" w:cs="Arial"/>
          <w:b/>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4A7C2C">
        <w:rPr>
          <w:rFonts w:ascii="Arial" w:hAnsi="Arial" w:cs="Arial"/>
          <w:sz w:val="20"/>
        </w:rPr>
        <w:t>opravu</w:t>
      </w:r>
      <w:r w:rsidR="00B7715A">
        <w:rPr>
          <w:rFonts w:ascii="Arial" w:hAnsi="Arial" w:cs="Arial"/>
          <w:sz w:val="20"/>
        </w:rPr>
        <w:t xml:space="preserve"> </w:t>
      </w:r>
      <w:r w:rsidR="00E76653">
        <w:rPr>
          <w:rFonts w:ascii="Arial" w:hAnsi="Arial" w:cs="Arial"/>
          <w:sz w:val="20"/>
        </w:rPr>
        <w:t>sociálního zařízení ve 2. NP</w:t>
      </w:r>
      <w:r w:rsidR="00B7715A">
        <w:rPr>
          <w:rFonts w:ascii="Arial" w:hAnsi="Arial" w:cs="Arial"/>
          <w:sz w:val="20"/>
        </w:rPr>
        <w:t xml:space="preserve"> v objektu Lipová 18 v Brně. </w:t>
      </w:r>
      <w:r w:rsidR="00E76653">
        <w:rPr>
          <w:rFonts w:ascii="Arial" w:hAnsi="Arial" w:cs="Arial"/>
          <w:sz w:val="20"/>
        </w:rPr>
        <w:t xml:space="preserve">Jedná se o opravu dámského WC (místnost č. 2.19 a místnost č. 2.21). Zhotovitel provede demontáž a ekologickou likvidaci starého zařízení.  </w:t>
      </w:r>
      <w:r>
        <w:rPr>
          <w:rFonts w:ascii="Arial" w:hAnsi="Arial" w:cs="Arial"/>
          <w:sz w:val="20"/>
        </w:rPr>
        <w:t xml:space="preserve">Práce budou provedeny dle </w:t>
      </w:r>
      <w:r w:rsidR="00B7715A">
        <w:rPr>
          <w:rFonts w:ascii="Arial" w:hAnsi="Arial" w:cs="Arial"/>
          <w:sz w:val="20"/>
        </w:rPr>
        <w:t>projektové dokumen</w:t>
      </w:r>
      <w:r w:rsidR="00E76653">
        <w:rPr>
          <w:rFonts w:ascii="Arial" w:hAnsi="Arial" w:cs="Arial"/>
          <w:sz w:val="20"/>
        </w:rPr>
        <w:t>t</w:t>
      </w:r>
      <w:r w:rsidR="00B7715A">
        <w:rPr>
          <w:rFonts w:ascii="Arial" w:hAnsi="Arial" w:cs="Arial"/>
          <w:sz w:val="20"/>
        </w:rPr>
        <w:t>ace</w:t>
      </w:r>
      <w:r>
        <w:rPr>
          <w:rFonts w:ascii="Arial" w:hAnsi="Arial" w:cs="Arial"/>
          <w:sz w:val="20"/>
        </w:rPr>
        <w:t xml:space="preserve"> a výkazu výměr zpracovaných </w:t>
      </w:r>
      <w:r w:rsidR="00B7715A">
        <w:rPr>
          <w:rFonts w:ascii="Arial" w:hAnsi="Arial" w:cs="Arial"/>
          <w:sz w:val="20"/>
        </w:rPr>
        <w:t>Radkou Volkovou v</w:t>
      </w:r>
      <w:r w:rsidR="00E76653">
        <w:rPr>
          <w:rFonts w:ascii="Arial" w:hAnsi="Arial" w:cs="Arial"/>
          <w:sz w:val="20"/>
        </w:rPr>
        <w:t xml:space="preserve"> březnu</w:t>
      </w:r>
      <w:r w:rsidR="00B7715A">
        <w:rPr>
          <w:rFonts w:ascii="Arial" w:hAnsi="Arial" w:cs="Arial"/>
          <w:sz w:val="20"/>
        </w:rPr>
        <w:t xml:space="preserve"> 2025</w:t>
      </w:r>
      <w:r w:rsidR="004A7C2C">
        <w:rPr>
          <w:rFonts w:ascii="Arial" w:hAnsi="Arial" w:cs="Arial"/>
          <w:sz w:val="20"/>
        </w:rPr>
        <w:t>.</w:t>
      </w:r>
      <w:r>
        <w:rPr>
          <w:rFonts w:ascii="Arial" w:hAnsi="Arial" w:cs="Arial"/>
          <w:sz w:val="20"/>
        </w:rPr>
        <w:t xml:space="preserve"> 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r w:rsidR="00B7715A">
        <w:rPr>
          <w:rFonts w:ascii="Arial" w:hAnsi="Arial" w:cs="Arial"/>
          <w:iCs/>
          <w:sz w:val="20"/>
        </w:rPr>
        <w:t xml:space="preserve">Dílo bude prováděno s ohledem na provoz školy. </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13E0B57A" w14:textId="77777777"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1BB8CA4F" w14:textId="2BE1A47F" w:rsidR="00BC12F1" w:rsidRPr="00E74671" w:rsidRDefault="003018CB">
      <w:pPr>
        <w:spacing w:line="300" w:lineRule="auto"/>
        <w:jc w:val="both"/>
        <w:rPr>
          <w:rFonts w:ascii="Arial" w:hAnsi="Arial" w:cs="Arial"/>
          <w:b/>
          <w:bCs/>
          <w:sz w:val="20"/>
        </w:rPr>
      </w:pPr>
      <w:r>
        <w:rPr>
          <w:rFonts w:ascii="Arial" w:hAnsi="Arial" w:cs="Arial"/>
          <w:sz w:val="20"/>
        </w:rPr>
        <w:t>Zhotovitel se zavazuje provést dílo</w:t>
      </w:r>
      <w:r w:rsidR="00E76653">
        <w:rPr>
          <w:rFonts w:ascii="Arial" w:hAnsi="Arial" w:cs="Arial"/>
          <w:sz w:val="20"/>
        </w:rPr>
        <w:t xml:space="preserve"> </w:t>
      </w:r>
      <w:r w:rsidR="00E76653" w:rsidRPr="00E76653">
        <w:rPr>
          <w:rFonts w:ascii="Arial" w:hAnsi="Arial" w:cs="Arial"/>
          <w:b/>
          <w:bCs/>
          <w:sz w:val="20"/>
        </w:rPr>
        <w:t xml:space="preserve">od 1. 7. 2025 do 29. 8. 2025. </w:t>
      </w:r>
      <w:r>
        <w:rPr>
          <w:rFonts w:ascii="Arial" w:hAnsi="Arial" w:cs="Arial"/>
          <w:sz w:val="20"/>
        </w:rPr>
        <w:t xml:space="preserve">Zhotovitel se zavazuje předložit objednateli závazný časový harmonogram prováděných </w:t>
      </w:r>
      <w:r w:rsidRPr="00536F23">
        <w:rPr>
          <w:rFonts w:ascii="Arial" w:hAnsi="Arial" w:cs="Arial"/>
          <w:sz w:val="20"/>
        </w:rPr>
        <w:t xml:space="preserve">prací do </w:t>
      </w:r>
      <w:r w:rsidR="00E76653" w:rsidRPr="00536F23">
        <w:rPr>
          <w:rFonts w:ascii="Arial" w:hAnsi="Arial" w:cs="Arial"/>
          <w:sz w:val="20"/>
        </w:rPr>
        <w:t>16. 6. 2025</w:t>
      </w:r>
      <w:r w:rsidRPr="00536F23">
        <w:rPr>
          <w:rFonts w:ascii="Arial" w:hAnsi="Arial" w:cs="Arial"/>
          <w:sz w:val="20"/>
        </w:rPr>
        <w:t>.</w:t>
      </w:r>
      <w:r>
        <w:rPr>
          <w:rFonts w:ascii="Arial" w:hAnsi="Arial" w:cs="Arial"/>
          <w:sz w:val="20"/>
        </w:rPr>
        <w:t xml:space="preserve"> Časový harmonogram bude odsouhlasen objednatelem a zahájení prací je možné až po odsouhlasení časového harmonogramu. </w:t>
      </w:r>
    </w:p>
    <w:p w14:paraId="305E474A" w14:textId="77777777" w:rsidR="00E74671" w:rsidRDefault="00E74671">
      <w:pPr>
        <w:pStyle w:val="Texttabulky"/>
        <w:spacing w:line="300" w:lineRule="auto"/>
        <w:rPr>
          <w:rFonts w:ascii="Arial" w:hAnsi="Arial" w:cs="Arial"/>
          <w:sz w:val="20"/>
          <w:lang w:val="cs-CZ"/>
        </w:rPr>
      </w:pPr>
    </w:p>
    <w:p w14:paraId="1B3606B4" w14:textId="118EDA6D" w:rsidR="00BC12F1" w:rsidRDefault="003018CB">
      <w:pPr>
        <w:pStyle w:val="Texttabulky"/>
        <w:spacing w:line="300" w:lineRule="auto"/>
        <w:rPr>
          <w:rFonts w:ascii="Arial" w:hAnsi="Arial" w:cs="Arial"/>
          <w:sz w:val="20"/>
          <w:lang w:val="cs-CZ"/>
        </w:rPr>
      </w:pPr>
      <w:r>
        <w:rPr>
          <w:rFonts w:ascii="Arial" w:hAnsi="Arial" w:cs="Arial"/>
          <w:sz w:val="20"/>
          <w:lang w:val="cs-CZ"/>
        </w:rPr>
        <w:lastRenderedPageBreak/>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proofErr w:type="spellStart"/>
      <w:r w:rsidR="00E76653" w:rsidRPr="00536F23">
        <w:rPr>
          <w:rFonts w:ascii="Arial" w:hAnsi="Arial" w:cs="Arial"/>
          <w:color w:val="auto"/>
          <w:sz w:val="20"/>
        </w:rPr>
        <w:t>nebo</w:t>
      </w:r>
      <w:proofErr w:type="spellEnd"/>
      <w:r w:rsidR="00E76653" w:rsidRPr="00536F23">
        <w:rPr>
          <w:rFonts w:ascii="Arial" w:hAnsi="Arial" w:cs="Arial"/>
          <w:color w:val="auto"/>
          <w:sz w:val="20"/>
        </w:rPr>
        <w:t xml:space="preserve"> v </w:t>
      </w:r>
      <w:proofErr w:type="spellStart"/>
      <w:r w:rsidR="00E76653" w:rsidRPr="00536F23">
        <w:rPr>
          <w:rFonts w:ascii="Arial" w:hAnsi="Arial" w:cs="Arial"/>
          <w:color w:val="auto"/>
          <w:sz w:val="20"/>
        </w:rPr>
        <w:t>případě</w:t>
      </w:r>
      <w:proofErr w:type="spellEnd"/>
      <w:r w:rsidR="00E76653" w:rsidRPr="00536F23">
        <w:rPr>
          <w:rFonts w:ascii="Arial" w:hAnsi="Arial" w:cs="Arial"/>
          <w:color w:val="auto"/>
          <w:sz w:val="20"/>
        </w:rPr>
        <w:t xml:space="preserve"> </w:t>
      </w:r>
      <w:proofErr w:type="spellStart"/>
      <w:r w:rsidR="00E76653" w:rsidRPr="00536F23">
        <w:rPr>
          <w:rFonts w:ascii="Arial" w:hAnsi="Arial" w:cs="Arial"/>
          <w:color w:val="auto"/>
          <w:sz w:val="20"/>
        </w:rPr>
        <w:t>chybně</w:t>
      </w:r>
      <w:proofErr w:type="spellEnd"/>
      <w:r w:rsidR="00E76653" w:rsidRPr="00536F23">
        <w:rPr>
          <w:rFonts w:ascii="Arial" w:hAnsi="Arial" w:cs="Arial"/>
          <w:color w:val="auto"/>
          <w:sz w:val="20"/>
        </w:rPr>
        <w:t xml:space="preserve"> </w:t>
      </w:r>
      <w:proofErr w:type="spellStart"/>
      <w:r w:rsidR="00E76653" w:rsidRPr="00536F23">
        <w:rPr>
          <w:rFonts w:ascii="Arial" w:hAnsi="Arial" w:cs="Arial"/>
          <w:color w:val="auto"/>
          <w:sz w:val="20"/>
        </w:rPr>
        <w:t>stanovené</w:t>
      </w:r>
      <w:proofErr w:type="spellEnd"/>
      <w:r w:rsidR="00E76653" w:rsidRPr="00536F23">
        <w:rPr>
          <w:rFonts w:ascii="Arial" w:hAnsi="Arial" w:cs="Arial"/>
          <w:color w:val="auto"/>
          <w:sz w:val="20"/>
        </w:rPr>
        <w:t xml:space="preserve"> </w:t>
      </w:r>
      <w:proofErr w:type="spellStart"/>
      <w:r w:rsidR="00E76653" w:rsidRPr="00536F23">
        <w:rPr>
          <w:rFonts w:ascii="Arial" w:hAnsi="Arial" w:cs="Arial"/>
          <w:color w:val="auto"/>
          <w:sz w:val="20"/>
        </w:rPr>
        <w:t>sazby</w:t>
      </w:r>
      <w:proofErr w:type="spellEnd"/>
      <w:r w:rsidR="00E76653" w:rsidRPr="00536F23">
        <w:rPr>
          <w:rFonts w:ascii="Arial" w:hAnsi="Arial" w:cs="Arial"/>
          <w:color w:val="auto"/>
          <w:sz w:val="20"/>
        </w:rPr>
        <w:t xml:space="preserve">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w:t>
      </w:r>
      <w:r>
        <w:rPr>
          <w:rStyle w:val="eop"/>
          <w:rFonts w:ascii="Arial" w:hAnsi="Arial" w:cs="Arial"/>
          <w:sz w:val="20"/>
          <w:bdr w:val="none" w:sz="0" w:space="0" w:color="000000"/>
        </w:rPr>
        <w:lastRenderedPageBreak/>
        <w:t xml:space="preserve">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3018CB"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44EE3B0C" w14:textId="77777777" w:rsidR="00B7715A" w:rsidRDefault="00B7715A">
      <w:pPr>
        <w:pStyle w:val="Texttabulky"/>
        <w:spacing w:line="300" w:lineRule="auto"/>
        <w:jc w:val="center"/>
        <w:rPr>
          <w:rFonts w:ascii="Arial" w:hAnsi="Arial" w:cs="Arial"/>
          <w:b/>
          <w:sz w:val="20"/>
          <w:lang w:val="cs-CZ"/>
        </w:rPr>
      </w:pPr>
    </w:p>
    <w:p w14:paraId="20DCE041" w14:textId="77777777" w:rsidR="00B7715A" w:rsidRDefault="00B7715A">
      <w:pPr>
        <w:pStyle w:val="Texttabulky"/>
        <w:spacing w:line="300" w:lineRule="auto"/>
        <w:jc w:val="center"/>
        <w:rPr>
          <w:rFonts w:ascii="Arial" w:hAnsi="Arial" w:cs="Arial"/>
          <w:b/>
          <w:sz w:val="20"/>
          <w:lang w:val="cs-CZ"/>
        </w:rPr>
      </w:pPr>
    </w:p>
    <w:p w14:paraId="48B4A668" w14:textId="77777777" w:rsidR="00B7715A" w:rsidRDefault="00B7715A">
      <w:pPr>
        <w:pStyle w:val="Texttabulky"/>
        <w:spacing w:line="300" w:lineRule="auto"/>
        <w:jc w:val="center"/>
        <w:rPr>
          <w:rFonts w:ascii="Arial" w:hAnsi="Arial" w:cs="Arial"/>
          <w:b/>
          <w:sz w:val="20"/>
          <w:lang w:val="cs-CZ"/>
        </w:rPr>
      </w:pPr>
    </w:p>
    <w:p w14:paraId="7A51BA33" w14:textId="0A7061F9" w:rsidR="00B7715A" w:rsidRDefault="00B7715A">
      <w:pPr>
        <w:pStyle w:val="Texttabulky"/>
        <w:spacing w:line="300" w:lineRule="auto"/>
        <w:jc w:val="center"/>
        <w:rPr>
          <w:rFonts w:ascii="Arial" w:hAnsi="Arial" w:cs="Arial"/>
          <w:b/>
          <w:sz w:val="20"/>
          <w:lang w:val="cs-CZ"/>
        </w:rPr>
      </w:pPr>
    </w:p>
    <w:p w14:paraId="146B4C06" w14:textId="77777777" w:rsidR="00E74671" w:rsidRDefault="00E74671">
      <w:pPr>
        <w:pStyle w:val="Texttabulky"/>
        <w:spacing w:line="300" w:lineRule="auto"/>
        <w:jc w:val="center"/>
        <w:rPr>
          <w:rFonts w:ascii="Arial" w:hAnsi="Arial" w:cs="Arial"/>
          <w:b/>
          <w:sz w:val="20"/>
          <w:lang w:val="cs-CZ"/>
        </w:rPr>
      </w:pPr>
    </w:p>
    <w:p w14:paraId="2721A568" w14:textId="77777777" w:rsidR="00B7715A" w:rsidRDefault="00B7715A">
      <w:pPr>
        <w:pStyle w:val="Texttabulky"/>
        <w:spacing w:line="300" w:lineRule="auto"/>
        <w:jc w:val="center"/>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0376C71D"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8.1</w:t>
      </w:r>
    </w:p>
    <w:p w14:paraId="7EC157FB"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5A593E14" w14:textId="77777777" w:rsidR="00E76653" w:rsidRDefault="00E76653" w:rsidP="00E76653">
      <w:pPr>
        <w:pStyle w:val="Texttabulky"/>
        <w:spacing w:line="300" w:lineRule="auto"/>
        <w:outlineLvl w:val="0"/>
        <w:rPr>
          <w:rFonts w:ascii="Arial" w:hAnsi="Arial" w:cs="Arial"/>
          <w:sz w:val="20"/>
          <w:lang w:val="cs-CZ"/>
        </w:rPr>
      </w:pPr>
      <w:r>
        <w:rPr>
          <w:rFonts w:ascii="Arial" w:hAnsi="Arial" w:cs="Arial"/>
          <w:sz w:val="20"/>
          <w:lang w:val="cs-CZ"/>
        </w:rPr>
        <w:t>8.2</w:t>
      </w:r>
    </w:p>
    <w:p w14:paraId="2CAF75E2" w14:textId="77777777" w:rsidR="00E76653" w:rsidRDefault="00E76653" w:rsidP="00E76653">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624A392A"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8.3</w:t>
      </w:r>
    </w:p>
    <w:p w14:paraId="547FE6D5"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F901B3A" w14:textId="1CBD566D" w:rsidR="00BC12F1" w:rsidRPr="00E61E07" w:rsidRDefault="003018CB">
      <w:pPr>
        <w:pStyle w:val="Texttabulky"/>
        <w:spacing w:line="300" w:lineRule="auto"/>
        <w:jc w:val="both"/>
        <w:rPr>
          <w:rFonts w:ascii="Arial" w:hAnsi="Arial" w:cs="Arial"/>
          <w:color w:val="FF0000"/>
          <w:sz w:val="20"/>
          <w:lang w:val="cs-CZ"/>
        </w:rPr>
      </w:pPr>
      <w:r>
        <w:rPr>
          <w:rFonts w:ascii="Arial" w:hAnsi="Arial" w:cs="Arial"/>
          <w:sz w:val="20"/>
          <w:lang w:val="cs-CZ"/>
        </w:rPr>
        <w:t xml:space="preserve">V případě, že zhotovitel nezahájí plnění díla do </w:t>
      </w:r>
      <w:r w:rsidR="00B7715A">
        <w:rPr>
          <w:rFonts w:ascii="Arial" w:hAnsi="Arial" w:cs="Arial"/>
          <w:sz w:val="20"/>
          <w:lang w:val="cs-CZ"/>
        </w:rPr>
        <w:t>1</w:t>
      </w:r>
      <w:r w:rsidR="00E76653">
        <w:rPr>
          <w:rFonts w:ascii="Arial" w:hAnsi="Arial" w:cs="Arial"/>
          <w:sz w:val="20"/>
          <w:lang w:val="cs-CZ"/>
        </w:rPr>
        <w:t>0</w:t>
      </w:r>
      <w:r w:rsidR="00E61E07">
        <w:rPr>
          <w:rFonts w:ascii="Arial" w:hAnsi="Arial" w:cs="Arial"/>
          <w:sz w:val="20"/>
          <w:lang w:val="cs-CZ"/>
        </w:rPr>
        <w:t xml:space="preserve">. </w:t>
      </w:r>
      <w:r w:rsidR="00E76653">
        <w:rPr>
          <w:rFonts w:ascii="Arial" w:hAnsi="Arial" w:cs="Arial"/>
          <w:sz w:val="20"/>
          <w:lang w:val="cs-CZ"/>
        </w:rPr>
        <w:t>7</w:t>
      </w:r>
      <w:r w:rsidR="00E61E07">
        <w:rPr>
          <w:rFonts w:ascii="Arial" w:hAnsi="Arial" w:cs="Arial"/>
          <w:sz w:val="20"/>
          <w:lang w:val="cs-CZ"/>
        </w:rPr>
        <w:t>. 2025</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4671490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8.5</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8.6</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4B64442F" w:rsidR="00B7715A" w:rsidRPr="00B7715A" w:rsidRDefault="003018CB"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do </w:t>
      </w:r>
      <w:r w:rsidR="00E76653">
        <w:rPr>
          <w:rFonts w:ascii="Arial" w:hAnsi="Arial" w:cs="Arial"/>
          <w:sz w:val="20"/>
          <w:lang w:val="cs-CZ"/>
        </w:rPr>
        <w:t>10</w:t>
      </w:r>
      <w:r w:rsidR="00E61E07" w:rsidRPr="00B7715A">
        <w:rPr>
          <w:rFonts w:ascii="Arial" w:hAnsi="Arial" w:cs="Arial"/>
          <w:sz w:val="20"/>
          <w:lang w:val="cs-CZ"/>
        </w:rPr>
        <w:t xml:space="preserve">. </w:t>
      </w:r>
      <w:r w:rsidR="00E76653">
        <w:rPr>
          <w:rFonts w:ascii="Arial" w:hAnsi="Arial" w:cs="Arial"/>
          <w:sz w:val="20"/>
          <w:lang w:val="cs-CZ"/>
        </w:rPr>
        <w:t>7</w:t>
      </w:r>
      <w:r w:rsidR="00E61E07" w:rsidRPr="00B7715A">
        <w:rPr>
          <w:rFonts w:ascii="Arial" w:hAnsi="Arial" w:cs="Arial"/>
          <w:sz w:val="20"/>
          <w:lang w:val="cs-CZ"/>
        </w:rPr>
        <w:t>. 2025</w:t>
      </w:r>
      <w:r w:rsidRPr="00B7715A">
        <w:rPr>
          <w:rFonts w:ascii="Arial" w:hAnsi="Arial" w:cs="Arial"/>
          <w:sz w:val="20"/>
          <w:lang w:val="cs-CZ"/>
        </w:rPr>
        <w:t>.</w:t>
      </w:r>
      <w:r w:rsidR="00E61E07" w:rsidRPr="00B7715A">
        <w:rPr>
          <w:rFonts w:ascii="Arial" w:hAnsi="Arial" w:cs="Arial"/>
          <w:sz w:val="20"/>
          <w:lang w:val="cs-CZ"/>
        </w:rPr>
        <w:t xml:space="preserve"> </w:t>
      </w:r>
    </w:p>
    <w:p w14:paraId="0F605C9B" w14:textId="6A1D0476" w:rsidR="00BC12F1" w:rsidRPr="00B7715A" w:rsidRDefault="003018CB"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obdrží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BC12F1" w:rsidRDefault="003018CB">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3018CB">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7777777" w:rsidR="00BC12F1" w:rsidRDefault="00BC12F1">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E7D5" w14:textId="77777777" w:rsidR="00390B97" w:rsidRDefault="00390B97">
      <w:r>
        <w:separator/>
      </w:r>
    </w:p>
  </w:endnote>
  <w:endnote w:type="continuationSeparator" w:id="0">
    <w:p w14:paraId="64861339" w14:textId="77777777" w:rsidR="00390B97" w:rsidRDefault="00390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777777" w:rsidR="00BC12F1" w:rsidRDefault="00000000">
    <w:pPr>
      <w:pStyle w:val="Zpat"/>
      <w:ind w:right="360"/>
    </w:pPr>
    <w:r>
      <w:pict w14:anchorId="3D836887">
        <v:shapetype id="_x0000_t202" coordsize="21600,21600" o:spt="202" path="m,l,21600r21600,l21600,xe">
          <v:stroke joinstyle="miter"/>
          <v:path gradientshapeok="t" o:connecttype="rect"/>
        </v:shapetype>
        <v:shape id="_x0000_s1025" type="#_x0000_t202" style="position:absolute;margin-left:0;margin-top:.05pt;width:5.35pt;height:11.3pt;z-index:1;mso-wrap-distance-left:0;mso-wrap-distance-top:0;mso-wrap-distance-right:0;mso-wrap-distance-bottom:0;mso-position-horizontal:center;mso-position-horizontal-relative:margin;mso-position-vertical:absolute;mso-position-vertical-relative:text" o:allowincell="f" stroked="f">
          <v:fill opacity="0" color2="black"/>
          <v:textbox style="mso-next-textbox:#_x0000_s1025"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D662C" w14:textId="77777777" w:rsidR="00390B97" w:rsidRDefault="00390B97">
      <w:r>
        <w:separator/>
      </w:r>
    </w:p>
  </w:footnote>
  <w:footnote w:type="continuationSeparator" w:id="0">
    <w:p w14:paraId="63C39BA8" w14:textId="77777777" w:rsidR="00390B97" w:rsidRDefault="00390B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printColBlack/>
    <w:showBreaksInFrames/>
    <w:suppressTopSpacing/>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67D5"/>
    <w:rsid w:val="000F7F5A"/>
    <w:rsid w:val="002342F8"/>
    <w:rsid w:val="003018CB"/>
    <w:rsid w:val="00390B97"/>
    <w:rsid w:val="004327AF"/>
    <w:rsid w:val="004A7C2C"/>
    <w:rsid w:val="00536F23"/>
    <w:rsid w:val="005C55F2"/>
    <w:rsid w:val="008034C4"/>
    <w:rsid w:val="008767D5"/>
    <w:rsid w:val="009D5080"/>
    <w:rsid w:val="00AB4299"/>
    <w:rsid w:val="00B7715A"/>
    <w:rsid w:val="00BC12F1"/>
    <w:rsid w:val="00C55215"/>
    <w:rsid w:val="00E61E07"/>
    <w:rsid w:val="00E7149B"/>
    <w:rsid w:val="00E74671"/>
    <w:rsid w:val="00E76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28</TotalTime>
  <Pages>1</Pages>
  <Words>1806</Words>
  <Characters>10661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8</cp:revision>
  <cp:lastPrinted>2025-03-05T14:40:00Z</cp:lastPrinted>
  <dcterms:created xsi:type="dcterms:W3CDTF">2025-03-05T14:01:00Z</dcterms:created>
  <dcterms:modified xsi:type="dcterms:W3CDTF">2025-03-26T06:17:00Z</dcterms:modified>
</cp:coreProperties>
</file>