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BC12F1" w:rsidRDefault="003018CB">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1.1</w:t>
      </w:r>
    </w:p>
    <w:p w14:paraId="75D70245" w14:textId="5BC5322F" w:rsidR="006D4306" w:rsidRPr="00A64DE2" w:rsidRDefault="006D4306" w:rsidP="00A64DE2">
      <w:pPr>
        <w:spacing w:line="300" w:lineRule="auto"/>
        <w:jc w:val="both"/>
        <w:rPr>
          <w:rFonts w:ascii="Arial" w:hAnsi="Arial" w:cs="Arial"/>
          <w:b/>
          <w:sz w:val="20"/>
        </w:rPr>
      </w:pPr>
      <w:r w:rsidRPr="00992663">
        <w:rPr>
          <w:rFonts w:ascii="Arial" w:hAnsi="Arial" w:cs="Arial"/>
          <w:snapToGrid w:val="0"/>
          <w:sz w:val="20"/>
        </w:rPr>
        <w:t>Zhotovitel se zavazuje, že pro objednatele provede v souladu s touto smlouvou dále uvedené práce na akci</w:t>
      </w:r>
      <w:r w:rsidRPr="00992663">
        <w:rPr>
          <w:rFonts w:ascii="Arial" w:hAnsi="Arial" w:cs="Arial"/>
          <w:b/>
          <w:sz w:val="20"/>
        </w:rPr>
        <w:t xml:space="preserve"> „</w:t>
      </w:r>
      <w:r w:rsidRPr="00992663">
        <w:rPr>
          <w:rFonts w:ascii="Arial" w:hAnsi="Arial" w:cs="Arial"/>
          <w:b/>
          <w:bCs/>
          <w:sz w:val="20"/>
        </w:rPr>
        <w:t>Klub zastupitelů, Mečová 5 –</w:t>
      </w:r>
      <w:r>
        <w:rPr>
          <w:rFonts w:ascii="Arial" w:hAnsi="Arial" w:cs="Arial"/>
          <w:b/>
          <w:bCs/>
          <w:sz w:val="20"/>
        </w:rPr>
        <w:t xml:space="preserve"> rekonstrukce </w:t>
      </w:r>
      <w:r w:rsidRPr="00992663">
        <w:rPr>
          <w:rFonts w:ascii="Arial" w:hAnsi="Arial" w:cs="Arial"/>
          <w:b/>
          <w:bCs/>
          <w:sz w:val="20"/>
        </w:rPr>
        <w:t>interiéru</w:t>
      </w:r>
      <w:r>
        <w:rPr>
          <w:rFonts w:ascii="Arial" w:hAnsi="Arial" w:cs="Arial"/>
          <w:b/>
          <w:bCs/>
          <w:sz w:val="20"/>
        </w:rPr>
        <w:t xml:space="preserve"> – U </w:t>
      </w:r>
      <w:proofErr w:type="spellStart"/>
      <w:r>
        <w:rPr>
          <w:rFonts w:ascii="Arial" w:hAnsi="Arial" w:cs="Arial"/>
          <w:b/>
          <w:bCs/>
          <w:sz w:val="20"/>
        </w:rPr>
        <w:t>Pilgrama</w:t>
      </w:r>
      <w:proofErr w:type="spellEnd"/>
      <w:r>
        <w:rPr>
          <w:rFonts w:ascii="Arial" w:hAnsi="Arial" w:cs="Arial"/>
          <w:b/>
          <w:bCs/>
          <w:sz w:val="20"/>
        </w:rPr>
        <w:t xml:space="preserve"> – přední část + vstupní prostory</w:t>
      </w:r>
      <w:r w:rsidRPr="00992663">
        <w:rPr>
          <w:rFonts w:ascii="Arial" w:hAnsi="Arial" w:cs="Arial"/>
          <w:b/>
          <w:sz w:val="20"/>
        </w:rPr>
        <w:t>“</w:t>
      </w:r>
      <w:r w:rsidRPr="00992663">
        <w:rPr>
          <w:rFonts w:ascii="Arial" w:hAnsi="Arial" w:cs="Arial"/>
          <w:sz w:val="20"/>
        </w:rPr>
        <w:t>.</w:t>
      </w:r>
      <w:r w:rsidRPr="00992663">
        <w:rPr>
          <w:rFonts w:ascii="Arial" w:hAnsi="Arial" w:cs="Arial"/>
          <w:b/>
          <w:sz w:val="20"/>
        </w:rPr>
        <w:t xml:space="preserve">  </w:t>
      </w:r>
      <w:r w:rsidRPr="00992663">
        <w:rPr>
          <w:rFonts w:ascii="Arial" w:hAnsi="Arial" w:cs="Arial"/>
          <w:snapToGrid w:val="0"/>
          <w:sz w:val="20"/>
        </w:rPr>
        <w:t>Zhotovitel se zavazuje provést v objektu Mečová 5 v Brně v Klubu zastupitelů revitalizaci interiéru</w:t>
      </w:r>
      <w:r>
        <w:rPr>
          <w:rFonts w:ascii="Arial" w:hAnsi="Arial" w:cs="Arial"/>
          <w:snapToGrid w:val="0"/>
          <w:sz w:val="20"/>
        </w:rPr>
        <w:t xml:space="preserve"> v přední části objektu</w:t>
      </w:r>
      <w:r w:rsidRPr="00992663">
        <w:rPr>
          <w:rFonts w:ascii="Arial" w:hAnsi="Arial" w:cs="Arial"/>
          <w:snapToGrid w:val="0"/>
          <w:sz w:val="20"/>
        </w:rPr>
        <w:t>, a to repasování dřevěných obkladů a stěn (vč. změny odstínu</w:t>
      </w:r>
      <w:r w:rsidR="00373047">
        <w:rPr>
          <w:rFonts w:ascii="Arial" w:hAnsi="Arial" w:cs="Arial"/>
          <w:snapToGrid w:val="0"/>
          <w:sz w:val="20"/>
        </w:rPr>
        <w:t xml:space="preserve">, </w:t>
      </w:r>
      <w:r w:rsidR="00373047" w:rsidRPr="00CC1F42">
        <w:rPr>
          <w:rFonts w:ascii="Arial" w:hAnsi="Arial" w:cs="Arial"/>
          <w:snapToGrid w:val="0"/>
          <w:sz w:val="20"/>
        </w:rPr>
        <w:t>repasování obložení bude probíhat mimo prostory Klubu zastupitelů</w:t>
      </w:r>
      <w:r w:rsidRPr="00CC1F42">
        <w:rPr>
          <w:rFonts w:ascii="Arial" w:hAnsi="Arial" w:cs="Arial"/>
          <w:snapToGrid w:val="0"/>
          <w:sz w:val="20"/>
        </w:rPr>
        <w:t xml:space="preserve">), dodávku a položení koberce, nové </w:t>
      </w:r>
      <w:r>
        <w:rPr>
          <w:rFonts w:ascii="Arial" w:hAnsi="Arial" w:cs="Arial"/>
          <w:snapToGrid w:val="0"/>
          <w:sz w:val="20"/>
        </w:rPr>
        <w:t xml:space="preserve">zhotovení elektrorozvodů, </w:t>
      </w:r>
      <w:r w:rsidRPr="00992663">
        <w:rPr>
          <w:rFonts w:ascii="Arial" w:hAnsi="Arial" w:cs="Arial"/>
          <w:snapToGrid w:val="0"/>
          <w:sz w:val="20"/>
        </w:rPr>
        <w:t xml:space="preserve"> dodávku a montáž nábytku (vč. dopravy a vynášky do objektu Mečová 5, úklidu a odvozu obalového materiálu bezprostředně po ukončení montáže)</w:t>
      </w:r>
      <w:r>
        <w:rPr>
          <w:rFonts w:ascii="Arial" w:hAnsi="Arial" w:cs="Arial"/>
          <w:snapToGrid w:val="0"/>
          <w:sz w:val="20"/>
        </w:rPr>
        <w:t xml:space="preserve"> a ostatní případné související </w:t>
      </w:r>
      <w:r w:rsidR="008E4A10">
        <w:rPr>
          <w:rFonts w:ascii="Arial" w:hAnsi="Arial" w:cs="Arial"/>
          <w:snapToGrid w:val="0"/>
          <w:sz w:val="20"/>
        </w:rPr>
        <w:t>činnosti</w:t>
      </w:r>
      <w:r>
        <w:rPr>
          <w:rFonts w:ascii="Arial" w:hAnsi="Arial" w:cs="Arial"/>
          <w:snapToGrid w:val="0"/>
          <w:sz w:val="20"/>
        </w:rPr>
        <w:t xml:space="preserve"> nutné k realizaci dodávky. </w:t>
      </w:r>
      <w:r w:rsidRPr="00992663">
        <w:rPr>
          <w:rFonts w:ascii="Arial" w:hAnsi="Arial" w:cs="Arial"/>
          <w:snapToGrid w:val="0"/>
          <w:sz w:val="20"/>
        </w:rPr>
        <w:t>Přesný termín realizace prací a dodávek bude dohodnut a odsouhlasen objednatelem</w:t>
      </w:r>
      <w:r w:rsidR="00373047">
        <w:rPr>
          <w:rFonts w:ascii="Arial" w:hAnsi="Arial" w:cs="Arial"/>
          <w:snapToGrid w:val="0"/>
          <w:sz w:val="20"/>
        </w:rPr>
        <w:t xml:space="preserve"> </w:t>
      </w:r>
      <w:r w:rsidR="00373047" w:rsidRPr="00992663">
        <w:rPr>
          <w:rFonts w:ascii="Arial" w:hAnsi="Arial" w:cs="Arial"/>
          <w:snapToGrid w:val="0"/>
          <w:sz w:val="20"/>
        </w:rPr>
        <w:t>(vzhledem k provozu objektu je preferované provádění interiérových prací o víkendu</w:t>
      </w:r>
      <w:r w:rsidR="008E4A10">
        <w:rPr>
          <w:rFonts w:ascii="Arial" w:hAnsi="Arial" w:cs="Arial"/>
          <w:snapToGrid w:val="0"/>
          <w:sz w:val="20"/>
        </w:rPr>
        <w:t>)</w:t>
      </w:r>
      <w:r>
        <w:rPr>
          <w:rFonts w:ascii="Arial" w:hAnsi="Arial" w:cs="Arial"/>
          <w:snapToGrid w:val="0"/>
          <w:sz w:val="20"/>
        </w:rPr>
        <w:t>.</w:t>
      </w:r>
      <w:r w:rsidRPr="00992663">
        <w:rPr>
          <w:rFonts w:ascii="Arial" w:hAnsi="Arial" w:cs="Arial"/>
          <w:snapToGrid w:val="0"/>
          <w:sz w:val="20"/>
        </w:rPr>
        <w:t xml:space="preserve"> Všechny použité materiály budou předem vyvzorkovány a odsouhlaseny objednatelem. </w:t>
      </w:r>
      <w:r w:rsidRPr="00992663">
        <w:rPr>
          <w:rFonts w:ascii="Arial" w:hAnsi="Arial" w:cs="Arial"/>
          <w:iCs/>
          <w:sz w:val="20"/>
        </w:rPr>
        <w:t xml:space="preserve">Práce budou provedeny </w:t>
      </w:r>
      <w:r w:rsidR="007B2FF3">
        <w:rPr>
          <w:rFonts w:ascii="Arial" w:hAnsi="Arial" w:cs="Arial"/>
          <w:iCs/>
          <w:sz w:val="20"/>
        </w:rPr>
        <w:t xml:space="preserve">dle </w:t>
      </w:r>
      <w:r>
        <w:rPr>
          <w:rFonts w:ascii="Arial" w:hAnsi="Arial" w:cs="Arial"/>
          <w:sz w:val="20"/>
        </w:rPr>
        <w:t xml:space="preserve">studie </w:t>
      </w:r>
      <w:r w:rsidRPr="00992663">
        <w:rPr>
          <w:rFonts w:ascii="Arial" w:hAnsi="Arial" w:cs="Arial"/>
          <w:sz w:val="20"/>
        </w:rPr>
        <w:t>zpracovan</w:t>
      </w:r>
      <w:r>
        <w:rPr>
          <w:rFonts w:ascii="Arial" w:hAnsi="Arial" w:cs="Arial"/>
          <w:sz w:val="20"/>
        </w:rPr>
        <w:t>é</w:t>
      </w:r>
      <w:r w:rsidRPr="00992663">
        <w:rPr>
          <w:rFonts w:ascii="Arial" w:hAnsi="Arial" w:cs="Arial"/>
          <w:sz w:val="20"/>
        </w:rPr>
        <w:t xml:space="preserve"> Ing. arch. </w:t>
      </w:r>
      <w:r w:rsidR="00A64DE2">
        <w:rPr>
          <w:rFonts w:ascii="Arial" w:hAnsi="Arial" w:cs="Arial"/>
          <w:sz w:val="20"/>
        </w:rPr>
        <w:t xml:space="preserve">Danielem </w:t>
      </w:r>
      <w:r w:rsidRPr="00992663">
        <w:rPr>
          <w:rFonts w:ascii="Arial" w:hAnsi="Arial" w:cs="Arial"/>
          <w:sz w:val="20"/>
        </w:rPr>
        <w:t>Kudou</w:t>
      </w:r>
      <w:r w:rsidR="00A64DE2">
        <w:rPr>
          <w:rFonts w:ascii="Arial" w:hAnsi="Arial" w:cs="Arial"/>
          <w:sz w:val="20"/>
        </w:rPr>
        <w:t xml:space="preserve">, </w:t>
      </w:r>
      <w:r w:rsidR="00A64DE2" w:rsidRPr="00A64DE2">
        <w:rPr>
          <w:rFonts w:ascii="Arial" w:hAnsi="Arial" w:cs="Arial"/>
          <w:sz w:val="20"/>
        </w:rPr>
        <w:t xml:space="preserve">Všetičkova 616/6, 602 00, </w:t>
      </w:r>
      <w:proofErr w:type="gramStart"/>
      <w:r w:rsidR="00A64DE2" w:rsidRPr="00A64DE2">
        <w:rPr>
          <w:rFonts w:ascii="Arial" w:hAnsi="Arial" w:cs="Arial"/>
          <w:sz w:val="20"/>
        </w:rPr>
        <w:t>Brno - Stránice</w:t>
      </w:r>
      <w:proofErr w:type="gramEnd"/>
      <w:r w:rsidR="00A64DE2">
        <w:rPr>
          <w:rFonts w:ascii="Arial" w:hAnsi="Arial" w:cs="Arial"/>
          <w:sz w:val="20"/>
        </w:rPr>
        <w:t xml:space="preserve">, IČO </w:t>
      </w:r>
      <w:r w:rsidR="00A64DE2" w:rsidRPr="00A64DE2">
        <w:rPr>
          <w:rFonts w:ascii="Arial" w:hAnsi="Arial" w:cs="Arial"/>
          <w:sz w:val="20"/>
        </w:rPr>
        <w:t>02080176</w:t>
      </w:r>
      <w:r w:rsidR="00A64DE2">
        <w:rPr>
          <w:rFonts w:ascii="Arial" w:hAnsi="Arial" w:cs="Arial"/>
          <w:sz w:val="20"/>
        </w:rPr>
        <w:t xml:space="preserve">, </w:t>
      </w:r>
      <w:r w:rsidRPr="00992663">
        <w:rPr>
          <w:rFonts w:ascii="Arial" w:hAnsi="Arial" w:cs="Arial"/>
          <w:sz w:val="20"/>
        </w:rPr>
        <w:t>v</w:t>
      </w:r>
      <w:r>
        <w:rPr>
          <w:rFonts w:ascii="Arial" w:hAnsi="Arial" w:cs="Arial"/>
          <w:sz w:val="20"/>
        </w:rPr>
        <w:t xml:space="preserve"> dubnu 2025, </w:t>
      </w:r>
      <w:r w:rsidR="007B2FF3">
        <w:rPr>
          <w:rFonts w:ascii="Arial" w:hAnsi="Arial" w:cs="Arial"/>
          <w:sz w:val="20"/>
        </w:rPr>
        <w:t xml:space="preserve">a </w:t>
      </w:r>
      <w:r>
        <w:rPr>
          <w:rFonts w:ascii="Arial" w:hAnsi="Arial" w:cs="Arial"/>
          <w:sz w:val="20"/>
        </w:rPr>
        <w:t xml:space="preserve">dle výkazu výměr zpracovaného </w:t>
      </w:r>
      <w:r w:rsidR="00A64DE2" w:rsidRPr="00992663">
        <w:rPr>
          <w:rFonts w:ascii="Arial" w:hAnsi="Arial" w:cs="Arial"/>
          <w:sz w:val="20"/>
        </w:rPr>
        <w:t xml:space="preserve">Ing. arch. </w:t>
      </w:r>
      <w:r w:rsidR="00A64DE2">
        <w:rPr>
          <w:rFonts w:ascii="Arial" w:hAnsi="Arial" w:cs="Arial"/>
          <w:sz w:val="20"/>
        </w:rPr>
        <w:t xml:space="preserve">Danielem </w:t>
      </w:r>
      <w:r w:rsidR="00A64DE2" w:rsidRPr="00992663">
        <w:rPr>
          <w:rFonts w:ascii="Arial" w:hAnsi="Arial" w:cs="Arial"/>
          <w:sz w:val="20"/>
        </w:rPr>
        <w:t>Kudou</w:t>
      </w:r>
      <w:r w:rsidR="00A64DE2">
        <w:rPr>
          <w:rFonts w:ascii="Arial" w:hAnsi="Arial" w:cs="Arial"/>
          <w:sz w:val="20"/>
        </w:rPr>
        <w:t xml:space="preserve">, </w:t>
      </w:r>
      <w:r w:rsidR="00A64DE2" w:rsidRPr="00A64DE2">
        <w:rPr>
          <w:rFonts w:ascii="Arial" w:hAnsi="Arial" w:cs="Arial"/>
          <w:sz w:val="20"/>
        </w:rPr>
        <w:t>Všetičkova 616/6, 602 00, Brno - Stránice</w:t>
      </w:r>
      <w:r w:rsidR="00A64DE2">
        <w:rPr>
          <w:rFonts w:ascii="Arial" w:hAnsi="Arial" w:cs="Arial"/>
          <w:sz w:val="20"/>
        </w:rPr>
        <w:t xml:space="preserve">, IČO </w:t>
      </w:r>
      <w:r w:rsidR="00A64DE2" w:rsidRPr="00A64DE2">
        <w:rPr>
          <w:rFonts w:ascii="Arial" w:hAnsi="Arial" w:cs="Arial"/>
          <w:sz w:val="20"/>
        </w:rPr>
        <w:t>02080176</w:t>
      </w:r>
      <w:r>
        <w:rPr>
          <w:rFonts w:ascii="Arial" w:hAnsi="Arial" w:cs="Arial"/>
          <w:sz w:val="20"/>
        </w:rPr>
        <w:t xml:space="preserve">, </w:t>
      </w:r>
      <w:r w:rsidR="00A64DE2">
        <w:rPr>
          <w:rFonts w:ascii="Arial" w:hAnsi="Arial" w:cs="Arial"/>
          <w:sz w:val="20"/>
        </w:rPr>
        <w:t>v</w:t>
      </w:r>
      <w:r w:rsidRPr="00992663">
        <w:rPr>
          <w:rFonts w:ascii="Arial" w:hAnsi="Arial" w:cs="Arial"/>
          <w:sz w:val="20"/>
        </w:rPr>
        <w:t> </w:t>
      </w:r>
      <w:r>
        <w:rPr>
          <w:rFonts w:ascii="Arial" w:hAnsi="Arial" w:cs="Arial"/>
          <w:sz w:val="20"/>
        </w:rPr>
        <w:t>květnu</w:t>
      </w:r>
      <w:r w:rsidRPr="00992663">
        <w:rPr>
          <w:rFonts w:ascii="Arial" w:hAnsi="Arial" w:cs="Arial"/>
          <w:sz w:val="20"/>
        </w:rPr>
        <w:t xml:space="preserve"> 202</w:t>
      </w:r>
      <w:r>
        <w:rPr>
          <w:rFonts w:ascii="Arial" w:hAnsi="Arial" w:cs="Arial"/>
          <w:sz w:val="20"/>
        </w:rPr>
        <w:t>5</w:t>
      </w:r>
      <w:r w:rsidRPr="00992663">
        <w:rPr>
          <w:rFonts w:ascii="Arial" w:hAnsi="Arial" w:cs="Arial"/>
          <w:sz w:val="20"/>
        </w:rPr>
        <w:t xml:space="preserve"> a dle stanoviska Odboru kultury a památkové péče Krajského úřadu JMK</w:t>
      </w:r>
      <w:r w:rsidRPr="00992663">
        <w:rPr>
          <w:rFonts w:ascii="Arial" w:hAnsi="Arial" w:cs="Arial"/>
          <w:color w:val="FF0000"/>
          <w:sz w:val="20"/>
        </w:rPr>
        <w:t xml:space="preserve">. </w:t>
      </w:r>
      <w:r w:rsidRPr="00992663">
        <w:rPr>
          <w:rFonts w:ascii="Arial" w:hAnsi="Arial" w:cs="Arial"/>
          <w:iCs/>
          <w:sz w:val="20"/>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17E7959D" w14:textId="38B9A7AB" w:rsidR="00631388" w:rsidRDefault="003018CB" w:rsidP="00CC1F42">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2A95218" w14:textId="77777777" w:rsidR="00CC1F42" w:rsidRDefault="00CC1F42" w:rsidP="00CC1F42">
      <w:pPr>
        <w:pStyle w:val="Texttabulky"/>
        <w:spacing w:line="300" w:lineRule="auto"/>
        <w:jc w:val="both"/>
        <w:rPr>
          <w:rFonts w:ascii="Arial" w:hAnsi="Arial" w:cs="Arial"/>
          <w:b/>
          <w:sz w:val="20"/>
          <w:lang w:val="cs-CZ"/>
        </w:rPr>
      </w:pPr>
    </w:p>
    <w:p w14:paraId="4180D957" w14:textId="77777777" w:rsidR="00631388" w:rsidRDefault="00631388"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160E7747" w14:textId="121196DB" w:rsidR="00B02415" w:rsidRPr="00B02415" w:rsidRDefault="003018CB" w:rsidP="00F702D0">
      <w:pPr>
        <w:spacing w:line="300" w:lineRule="auto"/>
        <w:jc w:val="both"/>
        <w:rPr>
          <w:rFonts w:ascii="Arial" w:hAnsi="Arial" w:cs="Arial"/>
          <w:sz w:val="20"/>
        </w:rPr>
      </w:pPr>
      <w:r>
        <w:rPr>
          <w:rFonts w:ascii="Arial" w:hAnsi="Arial" w:cs="Arial"/>
          <w:sz w:val="20"/>
        </w:rPr>
        <w:t>Zhotovitel se zavazuje provést dílo</w:t>
      </w:r>
      <w:r w:rsidR="00E76653">
        <w:rPr>
          <w:rFonts w:ascii="Arial" w:hAnsi="Arial" w:cs="Arial"/>
          <w:sz w:val="20"/>
        </w:rPr>
        <w:t xml:space="preserve"> </w:t>
      </w:r>
      <w:r w:rsidR="00B37246">
        <w:rPr>
          <w:rFonts w:ascii="Arial" w:hAnsi="Arial" w:cs="Arial"/>
          <w:b/>
          <w:bCs/>
          <w:sz w:val="20"/>
        </w:rPr>
        <w:t>do</w:t>
      </w:r>
      <w:r w:rsidR="00E76653" w:rsidRPr="00E76653">
        <w:rPr>
          <w:rFonts w:ascii="Arial" w:hAnsi="Arial" w:cs="Arial"/>
          <w:b/>
          <w:bCs/>
          <w:sz w:val="20"/>
        </w:rPr>
        <w:t xml:space="preserve"> </w:t>
      </w:r>
      <w:r w:rsidR="00A64DE2">
        <w:rPr>
          <w:rFonts w:ascii="Arial" w:hAnsi="Arial" w:cs="Arial"/>
          <w:b/>
          <w:bCs/>
          <w:sz w:val="20"/>
        </w:rPr>
        <w:t>10 týdnů ode dne účinností této smlouvy</w:t>
      </w:r>
      <w:r w:rsidR="00E76653" w:rsidRPr="00E76653">
        <w:rPr>
          <w:rFonts w:ascii="Arial" w:hAnsi="Arial" w:cs="Arial"/>
          <w:b/>
          <w:bCs/>
          <w:sz w:val="20"/>
        </w:rPr>
        <w:t xml:space="preserve">. </w:t>
      </w:r>
      <w:r>
        <w:rPr>
          <w:rFonts w:ascii="Arial" w:hAnsi="Arial" w:cs="Arial"/>
          <w:sz w:val="20"/>
        </w:rPr>
        <w:t xml:space="preserve">Zhotovitel se zavazuje předložit objednateli závazný časový harmonogram prováděných </w:t>
      </w:r>
      <w:r w:rsidRPr="00536F23">
        <w:rPr>
          <w:rFonts w:ascii="Arial" w:hAnsi="Arial" w:cs="Arial"/>
          <w:sz w:val="20"/>
        </w:rPr>
        <w:t xml:space="preserve">prací do </w:t>
      </w:r>
      <w:r w:rsidR="00D7026A">
        <w:rPr>
          <w:rFonts w:ascii="Arial" w:hAnsi="Arial" w:cs="Arial"/>
          <w:sz w:val="20"/>
        </w:rPr>
        <w:t>pěti</w:t>
      </w:r>
      <w:r w:rsidR="00F702D0">
        <w:rPr>
          <w:rFonts w:ascii="Arial" w:hAnsi="Arial" w:cs="Arial"/>
          <w:sz w:val="20"/>
        </w:rPr>
        <w:t xml:space="preserve"> pracovních dní od účinnosti této smlouvy</w:t>
      </w:r>
      <w:r w:rsidRPr="00536F23">
        <w:rPr>
          <w:rFonts w:ascii="Arial" w:hAnsi="Arial" w:cs="Arial"/>
          <w:sz w:val="20"/>
        </w:rPr>
        <w:t>.</w:t>
      </w:r>
      <w:r>
        <w:rPr>
          <w:rFonts w:ascii="Arial" w:hAnsi="Arial" w:cs="Arial"/>
          <w:sz w:val="20"/>
        </w:rPr>
        <w:t xml:space="preserve"> Časový harmonogram bude odsouhlasen </w:t>
      </w:r>
      <w:proofErr w:type="gramStart"/>
      <w:r>
        <w:rPr>
          <w:rFonts w:ascii="Arial" w:hAnsi="Arial" w:cs="Arial"/>
          <w:sz w:val="20"/>
        </w:rPr>
        <w:t xml:space="preserve">objednatelem </w:t>
      </w:r>
      <w:r w:rsidR="00B02415">
        <w:rPr>
          <w:rFonts w:ascii="Arial" w:hAnsi="Arial" w:cs="Arial"/>
          <w:sz w:val="20"/>
        </w:rPr>
        <w:t xml:space="preserve"> </w:t>
      </w:r>
      <w:r w:rsidR="00B02415" w:rsidRPr="00B02415">
        <w:rPr>
          <w:rFonts w:ascii="Arial" w:hAnsi="Arial" w:cs="Arial"/>
          <w:sz w:val="20"/>
        </w:rPr>
        <w:t>(</w:t>
      </w:r>
      <w:proofErr w:type="gramEnd"/>
      <w:r w:rsidR="00B02415" w:rsidRPr="00B02415">
        <w:rPr>
          <w:rFonts w:ascii="Arial" w:hAnsi="Arial" w:cs="Arial"/>
          <w:sz w:val="20"/>
        </w:rPr>
        <w:t xml:space="preserve">nejpozději do </w:t>
      </w:r>
      <w:r w:rsidR="00D7026A">
        <w:rPr>
          <w:rFonts w:ascii="Arial" w:hAnsi="Arial" w:cs="Arial"/>
          <w:sz w:val="20"/>
        </w:rPr>
        <w:t>tří</w:t>
      </w:r>
      <w:r w:rsidR="00B02415" w:rsidRPr="00B02415">
        <w:rPr>
          <w:rFonts w:ascii="Arial" w:hAnsi="Arial" w:cs="Arial"/>
          <w:sz w:val="20"/>
        </w:rPr>
        <w:t xml:space="preserve"> pracovních dní od jeho doručení objednateli)</w:t>
      </w:r>
      <w:r w:rsidR="00B37246">
        <w:rPr>
          <w:rFonts w:ascii="Arial" w:hAnsi="Arial" w:cs="Arial"/>
          <w:sz w:val="20"/>
        </w:rPr>
        <w:t xml:space="preserve"> </w:t>
      </w:r>
      <w:r>
        <w:rPr>
          <w:rFonts w:ascii="Arial" w:hAnsi="Arial" w:cs="Arial"/>
          <w:sz w:val="20"/>
        </w:rPr>
        <w:t>a zahájení prací je možné až po odsouhlasení časového harmonogram</w:t>
      </w:r>
      <w:r w:rsidR="00B02415">
        <w:rPr>
          <w:rFonts w:ascii="Arial" w:hAnsi="Arial" w:cs="Arial"/>
          <w:sz w:val="20"/>
        </w:rPr>
        <w:t xml:space="preserve">u </w:t>
      </w:r>
      <w:r w:rsidR="00B02415" w:rsidRPr="00B02415">
        <w:rPr>
          <w:rFonts w:ascii="Arial" w:hAnsi="Arial" w:cs="Arial"/>
          <w:sz w:val="20"/>
        </w:rPr>
        <w:t xml:space="preserve">s tím, že zhotovitel se zavazuje zahájit práce (plnění díla) nejpozději do </w:t>
      </w:r>
      <w:r w:rsidR="00D7026A">
        <w:rPr>
          <w:rFonts w:ascii="Arial" w:hAnsi="Arial" w:cs="Arial"/>
          <w:sz w:val="20"/>
        </w:rPr>
        <w:t>čtrnácti</w:t>
      </w:r>
      <w:r w:rsidR="00B02415" w:rsidRPr="00B02415">
        <w:rPr>
          <w:rFonts w:ascii="Arial" w:hAnsi="Arial" w:cs="Arial"/>
          <w:sz w:val="20"/>
        </w:rPr>
        <w:t xml:space="preserve"> dn</w:t>
      </w:r>
      <w:r w:rsidR="00B37246">
        <w:rPr>
          <w:rFonts w:ascii="Arial" w:hAnsi="Arial" w:cs="Arial"/>
          <w:sz w:val="20"/>
        </w:rPr>
        <w:t>í</w:t>
      </w:r>
      <w:r w:rsidR="00B02415" w:rsidRPr="00B02415">
        <w:rPr>
          <w:rFonts w:ascii="Arial" w:hAnsi="Arial" w:cs="Arial"/>
          <w:sz w:val="20"/>
        </w:rPr>
        <w:t xml:space="preserve"> ode dne účinnosti této smlouvy</w:t>
      </w:r>
      <w:r w:rsidR="005C00FF">
        <w:rPr>
          <w:rFonts w:ascii="Arial" w:hAnsi="Arial" w:cs="Arial"/>
          <w:sz w:val="20"/>
        </w:rPr>
        <w:t>, příp. do doby uvedené v odsouhlaseném harmonogramu</w:t>
      </w:r>
      <w:r w:rsidR="00B02415" w:rsidRPr="00B02415">
        <w:rPr>
          <w:rFonts w:ascii="Arial" w:hAnsi="Arial" w:cs="Arial"/>
          <w:sz w:val="20"/>
        </w:rPr>
        <w:t>.</w:t>
      </w:r>
    </w:p>
    <w:p w14:paraId="1B3606B4" w14:textId="118EDA6D"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7B032AA6" w14:textId="77777777" w:rsidR="00CC1F42" w:rsidRDefault="00CC1F42" w:rsidP="00CC1F42">
      <w:pPr>
        <w:pStyle w:val="Texttabulky"/>
        <w:spacing w:line="300" w:lineRule="auto"/>
        <w:jc w:val="center"/>
        <w:rPr>
          <w:rFonts w:ascii="Arial" w:hAnsi="Arial" w:cs="Arial"/>
          <w:b/>
          <w:sz w:val="20"/>
          <w:lang w:val="cs-CZ"/>
        </w:rPr>
      </w:pPr>
    </w:p>
    <w:p w14:paraId="535BE843" w14:textId="1E6A9C84" w:rsidR="00BC12F1" w:rsidRDefault="003018CB" w:rsidP="00CC1F42">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48E7A050"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w:t>
      </w:r>
      <w:r>
        <w:rPr>
          <w:rFonts w:ascii="Arial" w:hAnsi="Arial" w:cs="Arial"/>
          <w:bCs/>
          <w:sz w:val="20"/>
        </w:rPr>
        <w:lastRenderedPageBreak/>
        <w:t xml:space="preserve">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7B0D0C6F" w14:textId="77777777" w:rsidR="008E4A10" w:rsidRDefault="008E4A10" w:rsidP="00CC1F42">
      <w:pPr>
        <w:pStyle w:val="Texttabulky"/>
        <w:spacing w:line="300" w:lineRule="auto"/>
        <w:rPr>
          <w:rFonts w:ascii="Arial" w:hAnsi="Arial" w:cs="Arial"/>
          <w:b/>
          <w:sz w:val="20"/>
          <w:lang w:val="cs-CZ"/>
        </w:rPr>
      </w:pPr>
    </w:p>
    <w:p w14:paraId="772969D6" w14:textId="579144E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146037D9" w14:textId="56B25C2C" w:rsidR="00A64DE2" w:rsidRDefault="003018CB">
      <w:pPr>
        <w:pStyle w:val="Texttabulky"/>
        <w:spacing w:line="300" w:lineRule="auto"/>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5061AADF"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4A4B44D7"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2EB6DFEF" w14:textId="77777777" w:rsidR="00CC1F42" w:rsidRDefault="00CC1F42">
      <w:pPr>
        <w:pStyle w:val="Texttabulky"/>
        <w:spacing w:line="300" w:lineRule="auto"/>
        <w:jc w:val="center"/>
        <w:rPr>
          <w:rFonts w:ascii="Arial" w:hAnsi="Arial" w:cs="Arial"/>
          <w:b/>
          <w:sz w:val="20"/>
          <w:lang w:val="cs-CZ"/>
        </w:rPr>
      </w:pPr>
    </w:p>
    <w:p w14:paraId="4638EEB1" w14:textId="37D2D80B"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0376C71D"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8.1</w:t>
      </w:r>
    </w:p>
    <w:p w14:paraId="7EC157FB"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5A593E14" w14:textId="77777777" w:rsidR="00E76653" w:rsidRDefault="00E76653" w:rsidP="00E76653">
      <w:pPr>
        <w:pStyle w:val="Texttabulky"/>
        <w:spacing w:line="300" w:lineRule="auto"/>
        <w:outlineLvl w:val="0"/>
        <w:rPr>
          <w:rFonts w:ascii="Arial" w:hAnsi="Arial" w:cs="Arial"/>
          <w:sz w:val="20"/>
          <w:lang w:val="cs-CZ"/>
        </w:rPr>
      </w:pPr>
      <w:r>
        <w:rPr>
          <w:rFonts w:ascii="Arial" w:hAnsi="Arial" w:cs="Arial"/>
          <w:sz w:val="20"/>
          <w:lang w:val="cs-CZ"/>
        </w:rPr>
        <w:t>8.2</w:t>
      </w:r>
    </w:p>
    <w:p w14:paraId="2CAF75E2" w14:textId="77777777" w:rsidR="00E76653" w:rsidRDefault="00E76653" w:rsidP="00E76653">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624A392A"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8.3</w:t>
      </w:r>
    </w:p>
    <w:p w14:paraId="547FE6D5"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4F0EF351" w:rsidR="00B02415" w:rsidRP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 xml:space="preserve">V případě, že zhotovitel nezahájí plnění díla do </w:t>
      </w:r>
      <w:r w:rsidR="00D7026A">
        <w:rPr>
          <w:rFonts w:ascii="Arial" w:hAnsi="Arial" w:cs="Arial"/>
          <w:color w:val="auto"/>
          <w:sz w:val="20"/>
          <w:lang w:val="cs-CZ"/>
        </w:rPr>
        <w:t>čtrnácti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2" w:name="_Hlk195270055"/>
      <w:r w:rsidR="00B02415" w:rsidRPr="00B02415">
        <w:rPr>
          <w:rFonts w:ascii="Arial" w:hAnsi="Arial" w:cs="Arial"/>
          <w:color w:val="auto"/>
          <w:sz w:val="20"/>
          <w:lang w:val="cs-CZ"/>
        </w:rPr>
        <w:t>nebo do doby zahájení uvedené v odsouhlaseném harmonogramu</w:t>
      </w:r>
      <w:bookmarkEnd w:id="2"/>
      <w:r w:rsidRPr="00B02415">
        <w:rPr>
          <w:rFonts w:ascii="Arial" w:hAnsi="Arial" w:cs="Arial"/>
          <w:color w:val="auto"/>
          <w:sz w:val="20"/>
          <w:lang w:val="cs-CZ"/>
        </w:rPr>
        <w:t xml:space="preserve">, zaplatí zhotovitel objednateli smluvní pokutu ve výši </w:t>
      </w:r>
      <w:proofErr w:type="gramStart"/>
      <w:r w:rsidR="00A64DE2">
        <w:rPr>
          <w:rFonts w:ascii="Arial" w:hAnsi="Arial" w:cs="Arial"/>
          <w:color w:val="auto"/>
          <w:sz w:val="20"/>
          <w:lang w:val="cs-CZ"/>
        </w:rPr>
        <w:t>3</w:t>
      </w:r>
      <w:r w:rsidR="00E61E07" w:rsidRPr="00B02415">
        <w:rPr>
          <w:rFonts w:ascii="Arial" w:hAnsi="Arial" w:cs="Arial"/>
          <w:color w:val="auto"/>
          <w:sz w:val="20"/>
          <w:lang w:val="cs-CZ"/>
        </w:rPr>
        <w:t>0</w:t>
      </w:r>
      <w:r w:rsidRPr="00B02415">
        <w:rPr>
          <w:rFonts w:ascii="Arial" w:hAnsi="Arial" w:cs="Arial"/>
          <w:color w:val="auto"/>
          <w:sz w:val="20"/>
          <w:lang w:val="cs-CZ"/>
        </w:rPr>
        <w:t>.000,-</w:t>
      </w:r>
      <w:proofErr w:type="gramEnd"/>
      <w:r w:rsidRPr="00B02415">
        <w:rPr>
          <w:rFonts w:ascii="Arial" w:hAnsi="Arial" w:cs="Arial"/>
          <w:color w:val="auto"/>
          <w:sz w:val="20"/>
          <w:lang w:val="cs-CZ"/>
        </w:rPr>
        <w:t xml:space="preserve"> Kč .</w:t>
      </w:r>
      <w:r w:rsidR="00E61E07" w:rsidRPr="00B02415">
        <w:rPr>
          <w:rFonts w:ascii="Arial" w:hAnsi="Arial" w:cs="Arial"/>
          <w:color w:val="auto"/>
          <w:sz w:val="20"/>
          <w:lang w:val="cs-CZ"/>
        </w:rPr>
        <w:t xml:space="preserve"> </w:t>
      </w:r>
    </w:p>
    <w:p w14:paraId="4671490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8.5</w:t>
      </w:r>
    </w:p>
    <w:p w14:paraId="4C839104" w14:textId="77777777" w:rsidR="005C00FF" w:rsidRPr="00263C0D" w:rsidRDefault="005C00FF" w:rsidP="005C00FF">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p w14:paraId="76291462" w14:textId="467BBC62" w:rsidR="005C00FF" w:rsidRDefault="005C00FF">
      <w:pPr>
        <w:pStyle w:val="Texttabulky"/>
        <w:spacing w:line="300" w:lineRule="auto"/>
        <w:rPr>
          <w:rFonts w:ascii="Arial" w:hAnsi="Arial" w:cs="Arial"/>
          <w:sz w:val="20"/>
          <w:lang w:val="cs-CZ"/>
        </w:rPr>
      </w:pPr>
      <w:r>
        <w:rPr>
          <w:rFonts w:ascii="Arial" w:hAnsi="Arial" w:cs="Arial"/>
          <w:sz w:val="20"/>
          <w:lang w:val="cs-CZ"/>
        </w:rPr>
        <w:t>8.6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1386D98E"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5C00FF">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71D3C670"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čtrnácti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631388">
      <w:pPr>
        <w:pStyle w:val="Texttabulky"/>
        <w:tabs>
          <w:tab w:val="left" w:pos="3402"/>
        </w:tabs>
        <w:spacing w:line="300" w:lineRule="auto"/>
        <w:ind w:left="360"/>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11C2D78B" w14:textId="77777777" w:rsidR="00A64DE2" w:rsidRDefault="00A64DE2">
      <w:pPr>
        <w:pStyle w:val="Texttabulky"/>
        <w:spacing w:line="300" w:lineRule="auto"/>
        <w:jc w:val="both"/>
        <w:rPr>
          <w:rFonts w:ascii="Arial" w:hAnsi="Arial" w:cs="Arial"/>
          <w:sz w:val="20"/>
          <w:lang w:val="cs-CZ"/>
        </w:rPr>
      </w:pPr>
    </w:p>
    <w:p w14:paraId="23DDDF1B" w14:textId="77777777" w:rsidR="00A64DE2" w:rsidRDefault="00A64DE2">
      <w:pPr>
        <w:pStyle w:val="Texttabulky"/>
        <w:spacing w:line="300" w:lineRule="auto"/>
        <w:jc w:val="both"/>
        <w:rPr>
          <w:rFonts w:ascii="Arial" w:hAnsi="Arial" w:cs="Arial"/>
          <w:sz w:val="20"/>
          <w:lang w:val="cs-CZ"/>
        </w:rPr>
      </w:pPr>
    </w:p>
    <w:p w14:paraId="47049DAC" w14:textId="77777777" w:rsidR="00A64DE2" w:rsidRDefault="00A64DE2">
      <w:pPr>
        <w:pStyle w:val="Texttabulky"/>
        <w:spacing w:line="300" w:lineRule="auto"/>
        <w:jc w:val="both"/>
        <w:rPr>
          <w:rFonts w:ascii="Arial" w:hAnsi="Arial" w:cs="Arial"/>
          <w:sz w:val="20"/>
          <w:lang w:val="cs-CZ"/>
        </w:rPr>
      </w:pPr>
    </w:p>
    <w:p w14:paraId="2FFEE914" w14:textId="11C4D3F8"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9.3</w:t>
      </w:r>
    </w:p>
    <w:p w14:paraId="1F34CBB3" w14:textId="17219B64"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obdrží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5881949" w:rsidR="00BC12F1" w:rsidRDefault="003018CB">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BC12F1" w:rsidRDefault="003018CB">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751097B7" w14:textId="67DCD880" w:rsidR="00631388"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5650819D" w14:textId="77777777" w:rsidR="00CC1F42" w:rsidRDefault="00CC1F42">
      <w:pPr>
        <w:pStyle w:val="NumberList"/>
        <w:spacing w:line="300" w:lineRule="auto"/>
        <w:ind w:left="0"/>
        <w:contextualSpacing/>
        <w:jc w:val="both"/>
        <w:rPr>
          <w:rFonts w:ascii="Arial" w:hAnsi="Arial" w:cs="Arial"/>
          <w:b w:val="0"/>
          <w:sz w:val="20"/>
        </w:rPr>
      </w:pPr>
    </w:p>
    <w:p w14:paraId="52EC30D5" w14:textId="43881312"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8"/>
      <w:footerReference w:type="first" r:id="rId9"/>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02BB3" w14:textId="77777777" w:rsidR="00664FCF" w:rsidRDefault="00664FCF">
      <w:r>
        <w:separator/>
      </w:r>
    </w:p>
  </w:endnote>
  <w:endnote w:type="continuationSeparator" w:id="0">
    <w:p w14:paraId="6A8BF5E8" w14:textId="77777777" w:rsidR="00664FCF" w:rsidRDefault="00664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2DF7A" w14:textId="77777777" w:rsidR="00664FCF" w:rsidRDefault="00664FCF">
      <w:r>
        <w:separator/>
      </w:r>
    </w:p>
  </w:footnote>
  <w:footnote w:type="continuationSeparator" w:id="0">
    <w:p w14:paraId="1C1DFBEF" w14:textId="77777777" w:rsidR="00664FCF" w:rsidRDefault="00664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813A9"/>
    <w:rsid w:val="000F7F5A"/>
    <w:rsid w:val="001F01FA"/>
    <w:rsid w:val="002342F8"/>
    <w:rsid w:val="002B0C5C"/>
    <w:rsid w:val="003018CB"/>
    <w:rsid w:val="00373047"/>
    <w:rsid w:val="00390B97"/>
    <w:rsid w:val="00392170"/>
    <w:rsid w:val="003B01B8"/>
    <w:rsid w:val="003C0AF9"/>
    <w:rsid w:val="004327AF"/>
    <w:rsid w:val="004A7C2C"/>
    <w:rsid w:val="004E2EE6"/>
    <w:rsid w:val="00524169"/>
    <w:rsid w:val="00536F23"/>
    <w:rsid w:val="00594CB6"/>
    <w:rsid w:val="005C00FF"/>
    <w:rsid w:val="005C55F2"/>
    <w:rsid w:val="0062048D"/>
    <w:rsid w:val="00631388"/>
    <w:rsid w:val="00650F0A"/>
    <w:rsid w:val="00664FCF"/>
    <w:rsid w:val="00672653"/>
    <w:rsid w:val="006D06BA"/>
    <w:rsid w:val="006D4306"/>
    <w:rsid w:val="006E7396"/>
    <w:rsid w:val="00701E86"/>
    <w:rsid w:val="00721E00"/>
    <w:rsid w:val="007B2FF3"/>
    <w:rsid w:val="007E10A9"/>
    <w:rsid w:val="008034C4"/>
    <w:rsid w:val="008767D5"/>
    <w:rsid w:val="008E4A10"/>
    <w:rsid w:val="00922D3C"/>
    <w:rsid w:val="009C0B2B"/>
    <w:rsid w:val="009D5080"/>
    <w:rsid w:val="00A41CF1"/>
    <w:rsid w:val="00A64DE2"/>
    <w:rsid w:val="00AB4299"/>
    <w:rsid w:val="00B02415"/>
    <w:rsid w:val="00B37246"/>
    <w:rsid w:val="00B66FBD"/>
    <w:rsid w:val="00B7715A"/>
    <w:rsid w:val="00BC0D7D"/>
    <w:rsid w:val="00BC12F1"/>
    <w:rsid w:val="00BF4C24"/>
    <w:rsid w:val="00C55215"/>
    <w:rsid w:val="00CC1F42"/>
    <w:rsid w:val="00D7026A"/>
    <w:rsid w:val="00E50A6D"/>
    <w:rsid w:val="00E61E07"/>
    <w:rsid w:val="00E7149B"/>
    <w:rsid w:val="00E74671"/>
    <w:rsid w:val="00E76653"/>
    <w:rsid w:val="00EB72AA"/>
    <w:rsid w:val="00F7019D"/>
    <w:rsid w:val="00F702D0"/>
    <w:rsid w:val="00F9465F"/>
    <w:rsid w:val="00F97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BAF2B-D8EF-4272-A2DE-B181B84C8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149</TotalTime>
  <Pages>5</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8</cp:revision>
  <cp:lastPrinted>2025-05-27T06:56:00Z</cp:lastPrinted>
  <dcterms:created xsi:type="dcterms:W3CDTF">2025-04-11T11:23:00Z</dcterms:created>
  <dcterms:modified xsi:type="dcterms:W3CDTF">2025-05-28T10:39:00Z</dcterms:modified>
</cp:coreProperties>
</file>