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3018CB">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4253DD32" w:rsidR="00BC12F1" w:rsidRDefault="003018C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484058">
        <w:rPr>
          <w:rFonts w:ascii="Arial" w:hAnsi="Arial" w:cs="Arial"/>
          <w:b/>
          <w:bCs/>
          <w:sz w:val="20"/>
        </w:rPr>
        <w:t>Husova 5</w:t>
      </w:r>
      <w:r w:rsidR="00D7026A">
        <w:rPr>
          <w:rFonts w:ascii="Arial" w:hAnsi="Arial" w:cs="Arial"/>
          <w:b/>
          <w:bCs/>
          <w:sz w:val="20"/>
        </w:rPr>
        <w:t xml:space="preserve"> v Brně – oprava sociálního zařízení v</w:t>
      </w:r>
      <w:r w:rsidR="00484058">
        <w:rPr>
          <w:rFonts w:ascii="Arial" w:hAnsi="Arial" w:cs="Arial"/>
          <w:b/>
          <w:bCs/>
          <w:sz w:val="20"/>
        </w:rPr>
        <w:t>e 3. patře</w:t>
      </w:r>
      <w:r>
        <w:rPr>
          <w:rFonts w:ascii="Arial" w:hAnsi="Arial" w:cs="Arial"/>
          <w:b/>
          <w:sz w:val="20"/>
        </w:rPr>
        <w:t>“</w:t>
      </w:r>
      <w:r>
        <w:rPr>
          <w:rFonts w:ascii="Arial" w:hAnsi="Arial" w:cs="Arial"/>
          <w:sz w:val="20"/>
        </w:rPr>
        <w:t>.</w:t>
      </w:r>
      <w:r>
        <w:rPr>
          <w:rFonts w:ascii="Arial" w:hAnsi="Arial" w:cs="Arial"/>
          <w:b/>
          <w:sz w:val="20"/>
        </w:rPr>
        <w:t xml:space="preserve"> </w:t>
      </w:r>
      <w:r w:rsidR="00D7026A">
        <w:rPr>
          <w:rFonts w:ascii="Arial" w:hAnsi="Arial" w:cs="Arial"/>
          <w:sz w:val="20"/>
        </w:rPr>
        <w:t xml:space="preserve">Zhotovitel se zavazuje provést v objektu </w:t>
      </w:r>
      <w:r w:rsidR="00484058">
        <w:rPr>
          <w:rFonts w:ascii="Arial" w:hAnsi="Arial" w:cs="Arial"/>
          <w:sz w:val="20"/>
        </w:rPr>
        <w:t>Husova 5 v Brně</w:t>
      </w:r>
      <w:r w:rsidR="00D7026A">
        <w:rPr>
          <w:rFonts w:ascii="Arial" w:hAnsi="Arial" w:cs="Arial"/>
          <w:sz w:val="20"/>
        </w:rPr>
        <w:t xml:space="preserve"> opravu sociálního zařízení v</w:t>
      </w:r>
      <w:r w:rsidR="00484058">
        <w:rPr>
          <w:rFonts w:ascii="Arial" w:hAnsi="Arial" w:cs="Arial"/>
          <w:sz w:val="20"/>
        </w:rPr>
        <w:t>e</w:t>
      </w:r>
      <w:r w:rsidR="00D7026A">
        <w:rPr>
          <w:rFonts w:ascii="Arial" w:hAnsi="Arial" w:cs="Arial"/>
          <w:sz w:val="20"/>
        </w:rPr>
        <w:t> </w:t>
      </w:r>
      <w:r w:rsidR="00484058">
        <w:rPr>
          <w:rFonts w:ascii="Arial" w:hAnsi="Arial" w:cs="Arial"/>
          <w:sz w:val="20"/>
        </w:rPr>
        <w:t>3</w:t>
      </w:r>
      <w:r w:rsidR="00D7026A">
        <w:rPr>
          <w:rFonts w:ascii="Arial" w:hAnsi="Arial" w:cs="Arial"/>
          <w:sz w:val="20"/>
        </w:rPr>
        <w:t xml:space="preserve">. </w:t>
      </w:r>
      <w:r w:rsidR="00484058">
        <w:rPr>
          <w:rFonts w:ascii="Arial" w:hAnsi="Arial" w:cs="Arial"/>
          <w:sz w:val="20"/>
        </w:rPr>
        <w:t>patře, v místnostech č. 301 a 307</w:t>
      </w:r>
      <w:r w:rsidR="00D7026A">
        <w:rPr>
          <w:rFonts w:ascii="Arial" w:hAnsi="Arial" w:cs="Arial"/>
          <w:sz w:val="20"/>
        </w:rPr>
        <w:t xml:space="preserve">. Zhotovitel si zajistí potřebné povolení k vjezdu a příp. parkování na své vlastní náklady. Během prací bude zhotovitel provádět průběžný úklid a následně i závěrečný nadstandardní úklid ve společných prostorách budovy. </w:t>
      </w:r>
      <w:r w:rsidR="00D7026A" w:rsidRPr="00263C0D">
        <w:rPr>
          <w:rFonts w:ascii="Arial" w:hAnsi="Arial" w:cs="Arial"/>
          <w:sz w:val="20"/>
          <w:u w:val="single"/>
        </w:rPr>
        <w:t>S ohledem na provoz budovy budou bourací a hlučné práce probíhat v odpoledních hodinách či o víkendech</w:t>
      </w:r>
      <w:r w:rsidR="00D7026A">
        <w:rPr>
          <w:rFonts w:ascii="Arial" w:hAnsi="Arial" w:cs="Arial"/>
          <w:sz w:val="20"/>
        </w:rPr>
        <w:t xml:space="preserve">. Při předání díla </w:t>
      </w:r>
      <w:proofErr w:type="gramStart"/>
      <w:r w:rsidR="00D7026A">
        <w:rPr>
          <w:rFonts w:ascii="Arial" w:hAnsi="Arial" w:cs="Arial"/>
          <w:sz w:val="20"/>
        </w:rPr>
        <w:t>doloží</w:t>
      </w:r>
      <w:proofErr w:type="gramEnd"/>
      <w:r w:rsidR="00D7026A">
        <w:rPr>
          <w:rFonts w:ascii="Arial" w:hAnsi="Arial" w:cs="Arial"/>
          <w:sz w:val="20"/>
        </w:rPr>
        <w:t xml:space="preserve"> zhotovitel objednateli revizi elektroinstalace, doklad </w:t>
      </w:r>
      <w:r w:rsidR="00263C0D">
        <w:rPr>
          <w:rFonts w:ascii="Arial" w:hAnsi="Arial" w:cs="Arial"/>
          <w:sz w:val="20"/>
        </w:rPr>
        <w:br/>
      </w:r>
      <w:r w:rsidR="00D7026A">
        <w:rPr>
          <w:rFonts w:ascii="Arial" w:hAnsi="Arial" w:cs="Arial"/>
          <w:sz w:val="20"/>
        </w:rPr>
        <w:t xml:space="preserve">o dezinfekci a proplachu vody, ostatní zkoušky, doklad o použití protiskluzové dlažby. </w:t>
      </w:r>
      <w:r w:rsidR="00D7026A">
        <w:rPr>
          <w:rFonts w:ascii="Arial" w:hAnsi="Arial" w:cs="Arial"/>
          <w:iCs/>
          <w:sz w:val="20"/>
        </w:rPr>
        <w:t xml:space="preserve">Práce budou provedeny </w:t>
      </w:r>
      <w:r w:rsidR="00D7026A">
        <w:rPr>
          <w:rFonts w:ascii="Arial" w:hAnsi="Arial" w:cs="Arial"/>
          <w:sz w:val="20"/>
        </w:rPr>
        <w:t>dle technické dokumentace a výkazu výměr zpracovaných Radkou Volkovou</w:t>
      </w:r>
      <w:r w:rsidR="00263C0D">
        <w:rPr>
          <w:rFonts w:ascii="Arial" w:hAnsi="Arial" w:cs="Arial"/>
          <w:sz w:val="20"/>
        </w:rPr>
        <w:t xml:space="preserve">, </w:t>
      </w:r>
      <w:r w:rsidR="00263C0D" w:rsidRPr="00263C0D">
        <w:rPr>
          <w:rFonts w:ascii="Arial" w:hAnsi="Arial" w:cs="Arial"/>
          <w:sz w:val="20"/>
        </w:rPr>
        <w:t>671 75, Loděnice 50, IČO 72450347</w:t>
      </w:r>
      <w:r w:rsidR="00263C0D">
        <w:rPr>
          <w:rFonts w:ascii="Arial" w:hAnsi="Arial" w:cs="Arial"/>
          <w:sz w:val="20"/>
        </w:rPr>
        <w:t>,</w:t>
      </w:r>
      <w:r w:rsidR="00D7026A">
        <w:rPr>
          <w:rFonts w:ascii="Arial" w:hAnsi="Arial" w:cs="Arial"/>
          <w:sz w:val="20"/>
        </w:rPr>
        <w:t xml:space="preserve"> v </w:t>
      </w:r>
      <w:r w:rsidR="00263C0D">
        <w:rPr>
          <w:rFonts w:ascii="Arial" w:hAnsi="Arial" w:cs="Arial"/>
          <w:sz w:val="20"/>
        </w:rPr>
        <w:t>březnu</w:t>
      </w:r>
      <w:r w:rsidR="00D7026A">
        <w:rPr>
          <w:rFonts w:ascii="Arial" w:hAnsi="Arial" w:cs="Arial"/>
          <w:sz w:val="20"/>
        </w:rPr>
        <w:t xml:space="preserve"> 202</w:t>
      </w:r>
      <w:r w:rsidR="00263C0D">
        <w:rPr>
          <w:rFonts w:ascii="Arial" w:hAnsi="Arial" w:cs="Arial"/>
          <w:sz w:val="20"/>
        </w:rPr>
        <w:t>5</w:t>
      </w:r>
      <w:r w:rsidR="00D7026A">
        <w:rPr>
          <w:rFonts w:ascii="Arial" w:hAnsi="Arial" w:cs="Arial"/>
          <w:iCs/>
          <w:sz w:val="20"/>
        </w:rPr>
        <w:t>. 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3B3E41A1" w14:textId="77777777" w:rsidR="00631388" w:rsidRDefault="00631388" w:rsidP="00631388">
      <w:pPr>
        <w:pStyle w:val="Texttabulky"/>
        <w:spacing w:line="300" w:lineRule="auto"/>
        <w:rPr>
          <w:rFonts w:ascii="Arial" w:hAnsi="Arial" w:cs="Arial"/>
          <w:b/>
          <w:sz w:val="20"/>
          <w:lang w:val="cs-CZ"/>
        </w:rPr>
      </w:pPr>
    </w:p>
    <w:p w14:paraId="61DBF0E0" w14:textId="77777777" w:rsidR="00631388" w:rsidRDefault="00631388" w:rsidP="00631388">
      <w:pPr>
        <w:pStyle w:val="Texttabulky"/>
        <w:spacing w:line="300" w:lineRule="auto"/>
        <w:rPr>
          <w:rFonts w:ascii="Arial" w:hAnsi="Arial" w:cs="Arial"/>
          <w:b/>
          <w:sz w:val="20"/>
          <w:lang w:val="cs-CZ"/>
        </w:rPr>
      </w:pPr>
    </w:p>
    <w:p w14:paraId="25403851" w14:textId="77777777" w:rsidR="00631388" w:rsidRDefault="00631388" w:rsidP="00631388">
      <w:pPr>
        <w:pStyle w:val="Texttabulky"/>
        <w:spacing w:line="300" w:lineRule="auto"/>
        <w:rPr>
          <w:rFonts w:ascii="Arial" w:hAnsi="Arial" w:cs="Arial"/>
          <w:b/>
          <w:sz w:val="20"/>
          <w:lang w:val="cs-CZ"/>
        </w:rPr>
      </w:pPr>
    </w:p>
    <w:p w14:paraId="17E7959D" w14:textId="77777777" w:rsidR="00631388" w:rsidRDefault="00631388" w:rsidP="00631388">
      <w:pPr>
        <w:pStyle w:val="Texttabulky"/>
        <w:spacing w:line="300" w:lineRule="auto"/>
        <w:rPr>
          <w:rFonts w:ascii="Arial" w:hAnsi="Arial" w:cs="Arial"/>
          <w:b/>
          <w:sz w:val="20"/>
          <w:lang w:val="cs-CZ"/>
        </w:rPr>
      </w:pPr>
    </w:p>
    <w:p w14:paraId="4180D957" w14:textId="77777777" w:rsidR="00631388" w:rsidRDefault="00631388"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w:t>
      </w:r>
    </w:p>
    <w:p w14:paraId="2E9EB514" w14:textId="2E670AA2"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160E7747" w14:textId="1DA095B3" w:rsidR="00B02415" w:rsidRPr="00B02415" w:rsidRDefault="003018CB" w:rsidP="00F702D0">
      <w:pPr>
        <w:spacing w:line="300" w:lineRule="auto"/>
        <w:jc w:val="both"/>
        <w:rPr>
          <w:rFonts w:ascii="Arial" w:hAnsi="Arial" w:cs="Arial"/>
          <w:sz w:val="20"/>
        </w:rPr>
      </w:pPr>
      <w:r>
        <w:rPr>
          <w:rFonts w:ascii="Arial" w:hAnsi="Arial" w:cs="Arial"/>
          <w:sz w:val="20"/>
        </w:rPr>
        <w:t>Zhotovitel se zavazuje provést dílo</w:t>
      </w:r>
      <w:r w:rsidR="00E76653">
        <w:rPr>
          <w:rFonts w:ascii="Arial" w:hAnsi="Arial" w:cs="Arial"/>
          <w:sz w:val="20"/>
        </w:rPr>
        <w:t xml:space="preserve"> </w:t>
      </w:r>
      <w:r w:rsidR="00B37246">
        <w:rPr>
          <w:rFonts w:ascii="Arial" w:hAnsi="Arial" w:cs="Arial"/>
          <w:b/>
          <w:bCs/>
          <w:sz w:val="20"/>
        </w:rPr>
        <w:t>do</w:t>
      </w:r>
      <w:r w:rsidR="00E76653" w:rsidRPr="00E76653">
        <w:rPr>
          <w:rFonts w:ascii="Arial" w:hAnsi="Arial" w:cs="Arial"/>
          <w:b/>
          <w:bCs/>
          <w:sz w:val="20"/>
        </w:rPr>
        <w:t xml:space="preserve"> </w:t>
      </w:r>
      <w:r w:rsidR="00263C0D">
        <w:rPr>
          <w:rFonts w:ascii="Arial" w:hAnsi="Arial" w:cs="Arial"/>
          <w:b/>
          <w:bCs/>
          <w:sz w:val="20"/>
        </w:rPr>
        <w:t>dvanácti týdnů ode dne účinnosti této smlouvy</w:t>
      </w:r>
      <w:r w:rsidR="00E76653" w:rsidRPr="00E76653">
        <w:rPr>
          <w:rFonts w:ascii="Arial" w:hAnsi="Arial" w:cs="Arial"/>
          <w:b/>
          <w:bCs/>
          <w:sz w:val="20"/>
        </w:rPr>
        <w:t xml:space="preserve">. </w:t>
      </w:r>
      <w:r>
        <w:rPr>
          <w:rFonts w:ascii="Arial" w:hAnsi="Arial" w:cs="Arial"/>
          <w:sz w:val="20"/>
        </w:rPr>
        <w:t xml:space="preserve">Zhotovitel se zavazuje předložit objednateli závazný časový harmonogram prováděných </w:t>
      </w:r>
      <w:r w:rsidRPr="00536F23">
        <w:rPr>
          <w:rFonts w:ascii="Arial" w:hAnsi="Arial" w:cs="Arial"/>
          <w:sz w:val="20"/>
        </w:rPr>
        <w:t xml:space="preserve">prací </w:t>
      </w:r>
      <w:r w:rsidR="00263C0D">
        <w:rPr>
          <w:rFonts w:ascii="Arial" w:hAnsi="Arial" w:cs="Arial"/>
          <w:sz w:val="20"/>
        </w:rPr>
        <w:t>tří</w:t>
      </w:r>
      <w:r w:rsidR="00F702D0">
        <w:rPr>
          <w:rFonts w:ascii="Arial" w:hAnsi="Arial" w:cs="Arial"/>
          <w:sz w:val="20"/>
        </w:rPr>
        <w:t xml:space="preserve"> pracovních dní od účinnosti této smlouvy</w:t>
      </w:r>
      <w:r w:rsidRPr="00536F23">
        <w:rPr>
          <w:rFonts w:ascii="Arial" w:hAnsi="Arial" w:cs="Arial"/>
          <w:sz w:val="20"/>
        </w:rPr>
        <w:t>.</w:t>
      </w:r>
      <w:r>
        <w:rPr>
          <w:rFonts w:ascii="Arial" w:hAnsi="Arial" w:cs="Arial"/>
          <w:sz w:val="20"/>
        </w:rPr>
        <w:t xml:space="preserve"> Časový harmonogram bude odsouhlasen objednatelem </w:t>
      </w:r>
      <w:r w:rsidR="00B02415" w:rsidRPr="00B02415">
        <w:rPr>
          <w:rFonts w:ascii="Arial" w:hAnsi="Arial" w:cs="Arial"/>
          <w:sz w:val="20"/>
        </w:rPr>
        <w:t xml:space="preserve">(nejpozději do </w:t>
      </w:r>
      <w:r w:rsidR="00263C0D">
        <w:rPr>
          <w:rFonts w:ascii="Arial" w:hAnsi="Arial" w:cs="Arial"/>
          <w:sz w:val="20"/>
        </w:rPr>
        <w:t xml:space="preserve">dvou </w:t>
      </w:r>
      <w:r w:rsidR="00B02415" w:rsidRPr="00B02415">
        <w:rPr>
          <w:rFonts w:ascii="Arial" w:hAnsi="Arial" w:cs="Arial"/>
          <w:sz w:val="20"/>
        </w:rPr>
        <w:t>pracovních dní od jeho doručení objednateli)</w:t>
      </w:r>
      <w:r w:rsidR="00B37246">
        <w:rPr>
          <w:rFonts w:ascii="Arial" w:hAnsi="Arial" w:cs="Arial"/>
          <w:sz w:val="20"/>
        </w:rPr>
        <w:t xml:space="preserve"> </w:t>
      </w:r>
      <w:r>
        <w:rPr>
          <w:rFonts w:ascii="Arial" w:hAnsi="Arial" w:cs="Arial"/>
          <w:sz w:val="20"/>
        </w:rPr>
        <w:t>a zahájení prací je možné až po odsouhlasení časového harmonogram</w:t>
      </w:r>
      <w:r w:rsidR="00B02415">
        <w:rPr>
          <w:rFonts w:ascii="Arial" w:hAnsi="Arial" w:cs="Arial"/>
          <w:sz w:val="20"/>
        </w:rPr>
        <w:t xml:space="preserve">u </w:t>
      </w:r>
      <w:r w:rsidR="00B02415" w:rsidRPr="00B02415">
        <w:rPr>
          <w:rFonts w:ascii="Arial" w:hAnsi="Arial" w:cs="Arial"/>
          <w:sz w:val="20"/>
        </w:rPr>
        <w:t xml:space="preserve">s tím, že zhotovitel se zavazuje zahájit práce (plnění díla) nejpozději do </w:t>
      </w:r>
      <w:r w:rsidR="00263C0D">
        <w:rPr>
          <w:rFonts w:ascii="Arial" w:hAnsi="Arial" w:cs="Arial"/>
          <w:sz w:val="20"/>
        </w:rPr>
        <w:t>deset</w:t>
      </w:r>
      <w:r w:rsidR="00D7026A">
        <w:rPr>
          <w:rFonts w:ascii="Arial" w:hAnsi="Arial" w:cs="Arial"/>
          <w:sz w:val="20"/>
        </w:rPr>
        <w:t>i</w:t>
      </w:r>
      <w:r w:rsidR="00B02415" w:rsidRPr="00B02415">
        <w:rPr>
          <w:rFonts w:ascii="Arial" w:hAnsi="Arial" w:cs="Arial"/>
          <w:sz w:val="20"/>
        </w:rPr>
        <w:t xml:space="preserve"> dn</w:t>
      </w:r>
      <w:r w:rsidR="00B37246">
        <w:rPr>
          <w:rFonts w:ascii="Arial" w:hAnsi="Arial" w:cs="Arial"/>
          <w:sz w:val="20"/>
        </w:rPr>
        <w:t>í</w:t>
      </w:r>
      <w:r w:rsidR="00B02415" w:rsidRPr="00B02415">
        <w:rPr>
          <w:rFonts w:ascii="Arial" w:hAnsi="Arial" w:cs="Arial"/>
          <w:sz w:val="20"/>
        </w:rPr>
        <w:t xml:space="preserve"> ode dne účinnosti této smlouvy</w:t>
      </w:r>
      <w:r w:rsidR="003111CF">
        <w:rPr>
          <w:rFonts w:ascii="Arial" w:hAnsi="Arial" w:cs="Arial"/>
          <w:sz w:val="20"/>
        </w:rPr>
        <w:t xml:space="preserve"> nebo do doby </w:t>
      </w:r>
      <w:r w:rsidR="00DD6C50">
        <w:rPr>
          <w:rFonts w:ascii="Arial" w:hAnsi="Arial" w:cs="Arial"/>
          <w:sz w:val="20"/>
        </w:rPr>
        <w:t>zahájení uvedené v odsouhlaseném harmonogramu</w:t>
      </w:r>
      <w:r w:rsidR="00B02415" w:rsidRPr="00B02415">
        <w:rPr>
          <w:rFonts w:ascii="Arial" w:hAnsi="Arial" w:cs="Arial"/>
          <w:sz w:val="20"/>
        </w:rPr>
        <w:t>.</w:t>
      </w:r>
    </w:p>
    <w:p w14:paraId="1B3606B4" w14:textId="118EDA6D"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w:t>
      </w:r>
      <w:r>
        <w:rPr>
          <w:rFonts w:ascii="Arial" w:hAnsi="Arial" w:cs="Arial"/>
          <w:bCs/>
          <w:sz w:val="20"/>
        </w:rPr>
        <w:lastRenderedPageBreak/>
        <w:t xml:space="preserve">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44AE2FAC" w14:textId="77777777" w:rsidR="003C0AF9" w:rsidRDefault="003C0AF9">
      <w:pPr>
        <w:pStyle w:val="Texttabulky"/>
        <w:spacing w:line="300" w:lineRule="auto"/>
        <w:jc w:val="both"/>
        <w:rPr>
          <w:rFonts w:ascii="Arial" w:hAnsi="Arial" w:cs="Arial"/>
          <w:sz w:val="20"/>
          <w:lang w:val="cs-CZ"/>
        </w:rPr>
      </w:pPr>
    </w:p>
    <w:p w14:paraId="4AC483E9" w14:textId="77777777" w:rsidR="003C0AF9" w:rsidRDefault="003C0AF9">
      <w:pPr>
        <w:pStyle w:val="Texttabulky"/>
        <w:spacing w:line="300" w:lineRule="auto"/>
        <w:jc w:val="both"/>
        <w:rPr>
          <w:rFonts w:ascii="Arial" w:hAnsi="Arial" w:cs="Arial"/>
          <w:sz w:val="20"/>
          <w:lang w:val="cs-CZ"/>
        </w:rPr>
      </w:pP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0376C71D"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8.1</w:t>
      </w:r>
    </w:p>
    <w:p w14:paraId="7EC157FB"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5A593E14" w14:textId="77777777" w:rsidR="00E76653" w:rsidRDefault="00E76653" w:rsidP="00E76653">
      <w:pPr>
        <w:pStyle w:val="Texttabulky"/>
        <w:spacing w:line="300" w:lineRule="auto"/>
        <w:outlineLvl w:val="0"/>
        <w:rPr>
          <w:rFonts w:ascii="Arial" w:hAnsi="Arial" w:cs="Arial"/>
          <w:sz w:val="20"/>
          <w:lang w:val="cs-CZ"/>
        </w:rPr>
      </w:pPr>
      <w:r>
        <w:rPr>
          <w:rFonts w:ascii="Arial" w:hAnsi="Arial" w:cs="Arial"/>
          <w:sz w:val="20"/>
          <w:lang w:val="cs-CZ"/>
        </w:rPr>
        <w:t>8.2</w:t>
      </w:r>
    </w:p>
    <w:p w14:paraId="2CAF75E2" w14:textId="77777777" w:rsidR="00E76653" w:rsidRDefault="00E76653" w:rsidP="00E76653">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624A392A"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8.3</w:t>
      </w:r>
    </w:p>
    <w:p w14:paraId="547FE6D5"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64C1909C"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 xml:space="preserve">V případě, že zhotovitel nezahájí plnění díla do </w:t>
      </w:r>
      <w:r w:rsidR="00263C0D">
        <w:rPr>
          <w:rFonts w:ascii="Arial" w:hAnsi="Arial" w:cs="Arial"/>
          <w:color w:val="auto"/>
          <w:sz w:val="20"/>
          <w:lang w:val="cs-CZ"/>
        </w:rPr>
        <w:t>deseti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2" w:name="_Hlk195270055"/>
      <w:r w:rsidR="00B02415" w:rsidRPr="00B02415">
        <w:rPr>
          <w:rFonts w:ascii="Arial" w:hAnsi="Arial" w:cs="Arial"/>
          <w:color w:val="auto"/>
          <w:sz w:val="20"/>
          <w:lang w:val="cs-CZ"/>
        </w:rPr>
        <w:t>nebo do doby zahájení uvedené v odsouhlaseném harmonogramu</w:t>
      </w:r>
      <w:bookmarkEnd w:id="2"/>
      <w:r w:rsidRPr="00B02415">
        <w:rPr>
          <w:rFonts w:ascii="Arial" w:hAnsi="Arial" w:cs="Arial"/>
          <w:color w:val="auto"/>
          <w:sz w:val="20"/>
          <w:lang w:val="cs-CZ"/>
        </w:rPr>
        <w:t xml:space="preserve">, zaplatí zhotovitel objednateli smluvní pokutu ve výši </w:t>
      </w:r>
      <w:proofErr w:type="gramStart"/>
      <w:r w:rsidR="00B7715A" w:rsidRPr="00B02415">
        <w:rPr>
          <w:rFonts w:ascii="Arial" w:hAnsi="Arial" w:cs="Arial"/>
          <w:color w:val="auto"/>
          <w:sz w:val="20"/>
          <w:lang w:val="cs-CZ"/>
        </w:rPr>
        <w:t>2</w:t>
      </w:r>
      <w:r w:rsidR="00E61E07" w:rsidRPr="00B02415">
        <w:rPr>
          <w:rFonts w:ascii="Arial" w:hAnsi="Arial" w:cs="Arial"/>
          <w:color w:val="auto"/>
          <w:sz w:val="20"/>
          <w:lang w:val="cs-CZ"/>
        </w:rPr>
        <w:t>0</w:t>
      </w:r>
      <w:r w:rsidRPr="00B02415">
        <w:rPr>
          <w:rFonts w:ascii="Arial" w:hAnsi="Arial" w:cs="Arial"/>
          <w:color w:val="auto"/>
          <w:sz w:val="20"/>
          <w:lang w:val="cs-CZ"/>
        </w:rPr>
        <w:t>.000,-</w:t>
      </w:r>
      <w:proofErr w:type="gramEnd"/>
      <w:r w:rsidRPr="00B02415">
        <w:rPr>
          <w:rFonts w:ascii="Arial" w:hAnsi="Arial" w:cs="Arial"/>
          <w:color w:val="auto"/>
          <w:sz w:val="20"/>
          <w:lang w:val="cs-CZ"/>
        </w:rPr>
        <w:t xml:space="preserve"> Kč .</w:t>
      </w:r>
      <w:r w:rsidR="00E61E07" w:rsidRPr="00B02415">
        <w:rPr>
          <w:rFonts w:ascii="Arial" w:hAnsi="Arial" w:cs="Arial"/>
          <w:color w:val="auto"/>
          <w:sz w:val="20"/>
          <w:lang w:val="cs-CZ"/>
        </w:rPr>
        <w:t xml:space="preserve"> </w:t>
      </w:r>
    </w:p>
    <w:p w14:paraId="4C94053A" w14:textId="77777777" w:rsidR="00263C0D" w:rsidRPr="00643A01" w:rsidRDefault="00263C0D" w:rsidP="00263C0D">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70D593CD" w14:textId="2433C1A7" w:rsidR="00263C0D" w:rsidRPr="00263C0D" w:rsidRDefault="00263C0D">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p w14:paraId="4671490D" w14:textId="3767BFBA"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263C0D">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1EBBAF79"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263C0D">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4DC2E1DF"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263C0D">
        <w:rPr>
          <w:rFonts w:ascii="Arial" w:hAnsi="Arial" w:cs="Arial"/>
          <w:sz w:val="20"/>
          <w:lang w:val="cs-CZ"/>
        </w:rPr>
        <w:t>deseti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7DD46BB" w14:textId="77777777" w:rsidR="00263C0D" w:rsidRDefault="00263C0D">
      <w:pPr>
        <w:pStyle w:val="Texttabulky"/>
        <w:spacing w:line="300" w:lineRule="auto"/>
        <w:jc w:val="both"/>
        <w:rPr>
          <w:rFonts w:ascii="Arial" w:hAnsi="Arial" w:cs="Arial"/>
          <w:sz w:val="20"/>
          <w:lang w:val="cs-CZ"/>
        </w:rPr>
      </w:pPr>
    </w:p>
    <w:p w14:paraId="684BF2DE" w14:textId="77777777" w:rsidR="00263C0D" w:rsidRDefault="00263C0D">
      <w:pPr>
        <w:pStyle w:val="Texttabulky"/>
        <w:spacing w:line="300" w:lineRule="auto"/>
        <w:jc w:val="both"/>
        <w:rPr>
          <w:rFonts w:ascii="Arial" w:hAnsi="Arial" w:cs="Arial"/>
          <w:sz w:val="20"/>
          <w:lang w:val="cs-CZ"/>
        </w:rPr>
      </w:pPr>
    </w:p>
    <w:p w14:paraId="2FFEE914" w14:textId="6EEF2ADA"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9.3</w:t>
      </w:r>
    </w:p>
    <w:p w14:paraId="1F34CBB3" w14:textId="44B10A49"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BC12F1" w:rsidRDefault="003018CB">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3018CB">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76E8B" w14:textId="77777777" w:rsidR="008C3941" w:rsidRDefault="008C3941">
      <w:r>
        <w:separator/>
      </w:r>
    </w:p>
  </w:endnote>
  <w:endnote w:type="continuationSeparator" w:id="0">
    <w:p w14:paraId="74A2A35B" w14:textId="77777777" w:rsidR="008C3941" w:rsidRDefault="008C3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32128" w14:textId="77777777" w:rsidR="008C3941" w:rsidRDefault="008C3941">
      <w:r>
        <w:separator/>
      </w:r>
    </w:p>
  </w:footnote>
  <w:footnote w:type="continuationSeparator" w:id="0">
    <w:p w14:paraId="66B5CC5A" w14:textId="77777777" w:rsidR="008C3941" w:rsidRDefault="008C39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813A9"/>
    <w:rsid w:val="000F7F5A"/>
    <w:rsid w:val="001874FD"/>
    <w:rsid w:val="001F01FA"/>
    <w:rsid w:val="00211525"/>
    <w:rsid w:val="002342F8"/>
    <w:rsid w:val="00263C0D"/>
    <w:rsid w:val="002B0C5C"/>
    <w:rsid w:val="003018CB"/>
    <w:rsid w:val="003111CF"/>
    <w:rsid w:val="00390B97"/>
    <w:rsid w:val="00392170"/>
    <w:rsid w:val="003B01B8"/>
    <w:rsid w:val="003C0AF9"/>
    <w:rsid w:val="004327AF"/>
    <w:rsid w:val="00484058"/>
    <w:rsid w:val="004A7C2C"/>
    <w:rsid w:val="004F6506"/>
    <w:rsid w:val="00536F23"/>
    <w:rsid w:val="00594CB6"/>
    <w:rsid w:val="005C55F2"/>
    <w:rsid w:val="0062048D"/>
    <w:rsid w:val="00631388"/>
    <w:rsid w:val="00672653"/>
    <w:rsid w:val="006D06BA"/>
    <w:rsid w:val="006E7396"/>
    <w:rsid w:val="00701E86"/>
    <w:rsid w:val="00721E00"/>
    <w:rsid w:val="007E10A9"/>
    <w:rsid w:val="008034C4"/>
    <w:rsid w:val="00856BC0"/>
    <w:rsid w:val="008767D5"/>
    <w:rsid w:val="008C3941"/>
    <w:rsid w:val="009C0B2B"/>
    <w:rsid w:val="009D5080"/>
    <w:rsid w:val="00A26459"/>
    <w:rsid w:val="00A41CF1"/>
    <w:rsid w:val="00AB4299"/>
    <w:rsid w:val="00B02415"/>
    <w:rsid w:val="00B32C7A"/>
    <w:rsid w:val="00B37246"/>
    <w:rsid w:val="00B66FBD"/>
    <w:rsid w:val="00B7715A"/>
    <w:rsid w:val="00BC0D7D"/>
    <w:rsid w:val="00BC12F1"/>
    <w:rsid w:val="00BF4C24"/>
    <w:rsid w:val="00C4673E"/>
    <w:rsid w:val="00C55215"/>
    <w:rsid w:val="00D7026A"/>
    <w:rsid w:val="00DD6C50"/>
    <w:rsid w:val="00E50A6D"/>
    <w:rsid w:val="00E61E07"/>
    <w:rsid w:val="00E7149B"/>
    <w:rsid w:val="00E74671"/>
    <w:rsid w:val="00E76653"/>
    <w:rsid w:val="00F702D0"/>
    <w:rsid w:val="00F97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5</TotalTime>
  <Pages>5</Pages>
  <Words>1954</Words>
  <Characters>11532</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5</cp:revision>
  <cp:lastPrinted>2025-04-11T10:21:00Z</cp:lastPrinted>
  <dcterms:created xsi:type="dcterms:W3CDTF">2025-05-22T11:25:00Z</dcterms:created>
  <dcterms:modified xsi:type="dcterms:W3CDTF">2025-05-22T12:28:00Z</dcterms:modified>
</cp:coreProperties>
</file>