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BC12F1" w:rsidRDefault="003018CB">
      <w:pPr>
        <w:spacing w:line="300" w:lineRule="auto"/>
        <w:ind w:left="720"/>
        <w:jc w:val="both"/>
        <w:rPr>
          <w:rFonts w:ascii="Arial" w:hAnsi="Arial" w:cs="Arial"/>
          <w:sz w:val="20"/>
        </w:rPr>
      </w:pPr>
      <w:r>
        <w:rPr>
          <w:rFonts w:ascii="Arial" w:hAnsi="Arial" w:cs="Arial"/>
          <w:sz w:val="20"/>
        </w:rPr>
        <w:t xml:space="preserve">podpisem smlouvy je usnesením Rady města Brna přijatým na schůzi č. R9/..… konané dne ……….……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1.1</w:t>
      </w:r>
    </w:p>
    <w:p w14:paraId="75D70245" w14:textId="65448423" w:rsidR="006D4306" w:rsidRPr="00FC512E" w:rsidRDefault="006D4306" w:rsidP="00A64DE2">
      <w:pPr>
        <w:spacing w:line="300" w:lineRule="auto"/>
        <w:jc w:val="both"/>
        <w:rPr>
          <w:rFonts w:ascii="Arial" w:hAnsi="Arial" w:cs="Arial"/>
          <w:snapToGrid w:val="0"/>
          <w:sz w:val="20"/>
        </w:rPr>
      </w:pPr>
      <w:r w:rsidRPr="00992663">
        <w:rPr>
          <w:rFonts w:ascii="Arial" w:hAnsi="Arial" w:cs="Arial"/>
          <w:snapToGrid w:val="0"/>
          <w:sz w:val="20"/>
        </w:rPr>
        <w:t>Zhotovitel se zavazuje, že pro objednatele provede v souladu s touto smlouvou dále uvedené práce na akci</w:t>
      </w:r>
      <w:r w:rsidRPr="00992663">
        <w:rPr>
          <w:rFonts w:ascii="Arial" w:hAnsi="Arial" w:cs="Arial"/>
          <w:b/>
          <w:sz w:val="20"/>
        </w:rPr>
        <w:t xml:space="preserve"> „</w:t>
      </w:r>
      <w:r w:rsidRPr="00992663">
        <w:rPr>
          <w:rFonts w:ascii="Arial" w:hAnsi="Arial" w:cs="Arial"/>
          <w:b/>
          <w:bCs/>
          <w:sz w:val="20"/>
        </w:rPr>
        <w:t>Klub zastupitelů, Mečová 5 –</w:t>
      </w:r>
      <w:r>
        <w:rPr>
          <w:rFonts w:ascii="Arial" w:hAnsi="Arial" w:cs="Arial"/>
          <w:b/>
          <w:bCs/>
          <w:sz w:val="20"/>
        </w:rPr>
        <w:t xml:space="preserve"> </w:t>
      </w:r>
      <w:r w:rsidR="00FC512E">
        <w:rPr>
          <w:rFonts w:ascii="Arial" w:hAnsi="Arial" w:cs="Arial"/>
          <w:b/>
          <w:bCs/>
          <w:sz w:val="20"/>
        </w:rPr>
        <w:t>skleněné příčky pro malé zasedací místnosti</w:t>
      </w:r>
      <w:r w:rsidRPr="00992663">
        <w:rPr>
          <w:rFonts w:ascii="Arial" w:hAnsi="Arial" w:cs="Arial"/>
          <w:b/>
          <w:sz w:val="20"/>
        </w:rPr>
        <w:t>“</w:t>
      </w:r>
      <w:r w:rsidRPr="00992663">
        <w:rPr>
          <w:rFonts w:ascii="Arial" w:hAnsi="Arial" w:cs="Arial"/>
          <w:sz w:val="20"/>
        </w:rPr>
        <w:t>.</w:t>
      </w:r>
      <w:r w:rsidRPr="00992663">
        <w:rPr>
          <w:rFonts w:ascii="Arial" w:hAnsi="Arial" w:cs="Arial"/>
          <w:b/>
          <w:sz w:val="20"/>
        </w:rPr>
        <w:t xml:space="preserve">  </w:t>
      </w:r>
      <w:r w:rsidRPr="00992663">
        <w:rPr>
          <w:rFonts w:ascii="Arial" w:hAnsi="Arial" w:cs="Arial"/>
          <w:snapToGrid w:val="0"/>
          <w:sz w:val="20"/>
        </w:rPr>
        <w:t>Zhotovitel se zavazuje provést v objektu Mečová 5 v Brně v Klubu zastupitelů</w:t>
      </w:r>
      <w:r w:rsidR="00FC512E">
        <w:rPr>
          <w:rFonts w:ascii="Arial" w:hAnsi="Arial" w:cs="Arial"/>
          <w:snapToGrid w:val="0"/>
          <w:sz w:val="20"/>
        </w:rPr>
        <w:t xml:space="preserve"> dodávku a montáž skleněných příček pro malé zasedací místnosti. Předmětem díla je výro</w:t>
      </w:r>
      <w:r w:rsidR="00CC4FC6">
        <w:rPr>
          <w:rFonts w:ascii="Arial" w:hAnsi="Arial" w:cs="Arial"/>
          <w:snapToGrid w:val="0"/>
          <w:sz w:val="20"/>
        </w:rPr>
        <w:t>b</w:t>
      </w:r>
      <w:r w:rsidR="00FC512E">
        <w:rPr>
          <w:rFonts w:ascii="Arial" w:hAnsi="Arial" w:cs="Arial"/>
          <w:snapToGrid w:val="0"/>
          <w:sz w:val="20"/>
        </w:rPr>
        <w:t>a a instalace skleněných příček. Na skle bude realizován text a ilustrace korespondující s názvem dané místnosti, který bude umístěn nad vstupy na zdi. Předmětem díla je také</w:t>
      </w:r>
      <w:r w:rsidRPr="00992663">
        <w:rPr>
          <w:rFonts w:ascii="Arial" w:hAnsi="Arial" w:cs="Arial"/>
          <w:snapToGrid w:val="0"/>
          <w:sz w:val="20"/>
        </w:rPr>
        <w:t xml:space="preserve"> doprav</w:t>
      </w:r>
      <w:r w:rsidR="00FC512E">
        <w:rPr>
          <w:rFonts w:ascii="Arial" w:hAnsi="Arial" w:cs="Arial"/>
          <w:snapToGrid w:val="0"/>
          <w:sz w:val="20"/>
        </w:rPr>
        <w:t>a</w:t>
      </w:r>
      <w:r w:rsidRPr="00992663">
        <w:rPr>
          <w:rFonts w:ascii="Arial" w:hAnsi="Arial" w:cs="Arial"/>
          <w:snapToGrid w:val="0"/>
          <w:sz w:val="20"/>
        </w:rPr>
        <w:t xml:space="preserve"> a vynášk</w:t>
      </w:r>
      <w:r w:rsidR="00FC512E">
        <w:rPr>
          <w:rFonts w:ascii="Arial" w:hAnsi="Arial" w:cs="Arial"/>
          <w:snapToGrid w:val="0"/>
          <w:sz w:val="20"/>
        </w:rPr>
        <w:t>a</w:t>
      </w:r>
      <w:r w:rsidRPr="00992663">
        <w:rPr>
          <w:rFonts w:ascii="Arial" w:hAnsi="Arial" w:cs="Arial"/>
          <w:snapToGrid w:val="0"/>
          <w:sz w:val="20"/>
        </w:rPr>
        <w:t xml:space="preserve"> do objektu Mečová 5, úklid a odvoz obalového materiálu bezprostředně po ukončení montáže</w:t>
      </w:r>
      <w:r>
        <w:rPr>
          <w:rFonts w:ascii="Arial" w:hAnsi="Arial" w:cs="Arial"/>
          <w:snapToGrid w:val="0"/>
          <w:sz w:val="20"/>
        </w:rPr>
        <w:t xml:space="preserve"> a ostatní případné související </w:t>
      </w:r>
      <w:r w:rsidR="008E4A10">
        <w:rPr>
          <w:rFonts w:ascii="Arial" w:hAnsi="Arial" w:cs="Arial"/>
          <w:snapToGrid w:val="0"/>
          <w:sz w:val="20"/>
        </w:rPr>
        <w:t>činnosti</w:t>
      </w:r>
      <w:r>
        <w:rPr>
          <w:rFonts w:ascii="Arial" w:hAnsi="Arial" w:cs="Arial"/>
          <w:snapToGrid w:val="0"/>
          <w:sz w:val="20"/>
        </w:rPr>
        <w:t xml:space="preserve"> nutné k realizaci dodávky. </w:t>
      </w:r>
      <w:r w:rsidR="00FC512E">
        <w:rPr>
          <w:rFonts w:ascii="Arial" w:hAnsi="Arial" w:cs="Arial"/>
          <w:snapToGrid w:val="0"/>
          <w:sz w:val="20"/>
        </w:rPr>
        <w:t xml:space="preserve"> </w:t>
      </w:r>
      <w:r w:rsidRPr="00992663">
        <w:rPr>
          <w:rFonts w:ascii="Arial" w:hAnsi="Arial" w:cs="Arial"/>
          <w:snapToGrid w:val="0"/>
          <w:sz w:val="20"/>
        </w:rPr>
        <w:t>Všechny použité materiály budou předem</w:t>
      </w:r>
      <w:r w:rsidR="003A4232">
        <w:rPr>
          <w:rFonts w:ascii="Arial" w:hAnsi="Arial" w:cs="Arial"/>
          <w:snapToGrid w:val="0"/>
          <w:sz w:val="20"/>
        </w:rPr>
        <w:t xml:space="preserve"> </w:t>
      </w:r>
      <w:r w:rsidRPr="00992663">
        <w:rPr>
          <w:rFonts w:ascii="Arial" w:hAnsi="Arial" w:cs="Arial"/>
          <w:snapToGrid w:val="0"/>
          <w:sz w:val="20"/>
        </w:rPr>
        <w:t xml:space="preserve">odsouhlaseny objednatelem. </w:t>
      </w:r>
      <w:r w:rsidRPr="00992663">
        <w:rPr>
          <w:rFonts w:ascii="Arial" w:hAnsi="Arial" w:cs="Arial"/>
          <w:iCs/>
          <w:sz w:val="20"/>
        </w:rPr>
        <w:t xml:space="preserve">Práce budou provedeny </w:t>
      </w:r>
      <w:r w:rsidR="007B2FF3">
        <w:rPr>
          <w:rFonts w:ascii="Arial" w:hAnsi="Arial" w:cs="Arial"/>
          <w:iCs/>
          <w:sz w:val="20"/>
        </w:rPr>
        <w:t xml:space="preserve">dle </w:t>
      </w:r>
      <w:r>
        <w:rPr>
          <w:rFonts w:ascii="Arial" w:hAnsi="Arial" w:cs="Arial"/>
          <w:sz w:val="20"/>
        </w:rPr>
        <w:t>studie</w:t>
      </w:r>
      <w:r w:rsidR="00FC512E">
        <w:rPr>
          <w:rFonts w:ascii="Arial" w:hAnsi="Arial" w:cs="Arial"/>
          <w:sz w:val="20"/>
        </w:rPr>
        <w:t xml:space="preserve"> a výkazu výměr</w:t>
      </w:r>
      <w:r>
        <w:rPr>
          <w:rFonts w:ascii="Arial" w:hAnsi="Arial" w:cs="Arial"/>
          <w:sz w:val="20"/>
        </w:rPr>
        <w:t xml:space="preserve"> </w:t>
      </w:r>
      <w:r w:rsidRPr="00992663">
        <w:rPr>
          <w:rFonts w:ascii="Arial" w:hAnsi="Arial" w:cs="Arial"/>
          <w:sz w:val="20"/>
        </w:rPr>
        <w:t>zpracovan</w:t>
      </w:r>
      <w:r w:rsidR="00FC512E">
        <w:rPr>
          <w:rFonts w:ascii="Arial" w:hAnsi="Arial" w:cs="Arial"/>
          <w:sz w:val="20"/>
        </w:rPr>
        <w:t>ých</w:t>
      </w:r>
      <w:r w:rsidRPr="00992663">
        <w:rPr>
          <w:rFonts w:ascii="Arial" w:hAnsi="Arial" w:cs="Arial"/>
          <w:sz w:val="20"/>
        </w:rPr>
        <w:t xml:space="preserve"> Ing. arch. </w:t>
      </w:r>
      <w:r w:rsidR="00A64DE2">
        <w:rPr>
          <w:rFonts w:ascii="Arial" w:hAnsi="Arial" w:cs="Arial"/>
          <w:sz w:val="20"/>
        </w:rPr>
        <w:t xml:space="preserve">Danielem </w:t>
      </w:r>
      <w:r w:rsidRPr="00992663">
        <w:rPr>
          <w:rFonts w:ascii="Arial" w:hAnsi="Arial" w:cs="Arial"/>
          <w:sz w:val="20"/>
        </w:rPr>
        <w:t>Kudou</w:t>
      </w:r>
      <w:r w:rsidR="00A64DE2">
        <w:rPr>
          <w:rFonts w:ascii="Arial" w:hAnsi="Arial" w:cs="Arial"/>
          <w:sz w:val="20"/>
        </w:rPr>
        <w:t xml:space="preserve">, </w:t>
      </w:r>
      <w:r w:rsidR="00A64DE2" w:rsidRPr="00A64DE2">
        <w:rPr>
          <w:rFonts w:ascii="Arial" w:hAnsi="Arial" w:cs="Arial"/>
          <w:sz w:val="20"/>
        </w:rPr>
        <w:t>Všetičkova 616/6, 602 00, Brno - Stránice</w:t>
      </w:r>
      <w:r w:rsidR="00A64DE2">
        <w:rPr>
          <w:rFonts w:ascii="Arial" w:hAnsi="Arial" w:cs="Arial"/>
          <w:sz w:val="20"/>
        </w:rPr>
        <w:t xml:space="preserve">, IČO </w:t>
      </w:r>
      <w:r w:rsidR="00A64DE2" w:rsidRPr="00A64DE2">
        <w:rPr>
          <w:rFonts w:ascii="Arial" w:hAnsi="Arial" w:cs="Arial"/>
          <w:sz w:val="20"/>
        </w:rPr>
        <w:t>02080176</w:t>
      </w:r>
      <w:r w:rsidR="00A64DE2">
        <w:rPr>
          <w:rFonts w:ascii="Arial" w:hAnsi="Arial" w:cs="Arial"/>
          <w:sz w:val="20"/>
        </w:rPr>
        <w:t xml:space="preserve">, </w:t>
      </w:r>
      <w:r w:rsidRPr="00992663">
        <w:rPr>
          <w:rFonts w:ascii="Arial" w:hAnsi="Arial" w:cs="Arial"/>
          <w:sz w:val="20"/>
        </w:rPr>
        <w:t>v</w:t>
      </w:r>
      <w:r>
        <w:rPr>
          <w:rFonts w:ascii="Arial" w:hAnsi="Arial" w:cs="Arial"/>
          <w:sz w:val="20"/>
        </w:rPr>
        <w:t> </w:t>
      </w:r>
      <w:r w:rsidR="00FC512E">
        <w:rPr>
          <w:rFonts w:ascii="Arial" w:hAnsi="Arial" w:cs="Arial"/>
          <w:sz w:val="20"/>
        </w:rPr>
        <w:t>červnu</w:t>
      </w:r>
      <w:r>
        <w:rPr>
          <w:rFonts w:ascii="Arial" w:hAnsi="Arial" w:cs="Arial"/>
          <w:sz w:val="20"/>
        </w:rPr>
        <w:t xml:space="preserve"> 2025</w:t>
      </w:r>
      <w:r w:rsidR="00FC512E">
        <w:rPr>
          <w:rFonts w:ascii="Arial" w:hAnsi="Arial" w:cs="Arial"/>
          <w:sz w:val="20"/>
        </w:rPr>
        <w:t xml:space="preserve"> </w:t>
      </w:r>
      <w:r w:rsidRPr="00992663">
        <w:rPr>
          <w:rFonts w:ascii="Arial" w:hAnsi="Arial" w:cs="Arial"/>
          <w:sz w:val="20"/>
        </w:rPr>
        <w:t>a dle stanoviska Odboru kultury a památkové péče Krajského úřadu JMK</w:t>
      </w:r>
      <w:r w:rsidRPr="00992663">
        <w:rPr>
          <w:rFonts w:ascii="Arial" w:hAnsi="Arial" w:cs="Arial"/>
          <w:color w:val="FF0000"/>
          <w:sz w:val="20"/>
        </w:rPr>
        <w:t xml:space="preserve">. </w:t>
      </w:r>
      <w:r w:rsidRPr="00992663">
        <w:rPr>
          <w:rFonts w:ascii="Arial" w:hAnsi="Arial" w:cs="Arial"/>
          <w:iCs/>
          <w:sz w:val="20"/>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17E7959D" w14:textId="38B9A7AB" w:rsidR="00631388" w:rsidRDefault="003018CB" w:rsidP="00CC1F42">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2A95218" w14:textId="77777777" w:rsidR="00CC1F42" w:rsidRDefault="00CC1F42" w:rsidP="00CC1F42">
      <w:pPr>
        <w:pStyle w:val="Texttabulky"/>
        <w:spacing w:line="300" w:lineRule="auto"/>
        <w:jc w:val="both"/>
        <w:rPr>
          <w:rFonts w:ascii="Arial" w:hAnsi="Arial" w:cs="Arial"/>
          <w:b/>
          <w:sz w:val="20"/>
          <w:lang w:val="cs-CZ"/>
        </w:rPr>
      </w:pPr>
    </w:p>
    <w:p w14:paraId="4180D957" w14:textId="77777777" w:rsidR="00631388" w:rsidRDefault="00631388" w:rsidP="00631388">
      <w:pPr>
        <w:pStyle w:val="Texttabulky"/>
        <w:spacing w:line="300" w:lineRule="auto"/>
        <w:rPr>
          <w:rFonts w:ascii="Arial" w:hAnsi="Arial" w:cs="Arial"/>
          <w:b/>
          <w:sz w:val="20"/>
          <w:lang w:val="cs-CZ"/>
        </w:rPr>
      </w:pPr>
    </w:p>
    <w:p w14:paraId="2BC197B3" w14:textId="77777777" w:rsidR="00FC512E" w:rsidRDefault="00FC512E" w:rsidP="00631388">
      <w:pPr>
        <w:pStyle w:val="Texttabulky"/>
        <w:spacing w:line="300" w:lineRule="auto"/>
        <w:rPr>
          <w:rFonts w:ascii="Arial" w:hAnsi="Arial" w:cs="Arial"/>
          <w:b/>
          <w:sz w:val="20"/>
          <w:lang w:val="cs-CZ"/>
        </w:rPr>
      </w:pPr>
    </w:p>
    <w:p w14:paraId="4BC28B05" w14:textId="77777777" w:rsidR="00FC512E" w:rsidRDefault="00FC512E" w:rsidP="00631388">
      <w:pPr>
        <w:pStyle w:val="Texttabulky"/>
        <w:spacing w:line="300" w:lineRule="auto"/>
        <w:rPr>
          <w:rFonts w:ascii="Arial" w:hAnsi="Arial" w:cs="Arial"/>
          <w:b/>
          <w:sz w:val="20"/>
          <w:lang w:val="cs-CZ"/>
        </w:rPr>
      </w:pPr>
    </w:p>
    <w:p w14:paraId="456CD3BB" w14:textId="77777777" w:rsidR="00FC512E" w:rsidRDefault="00FC512E"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160E7747" w14:textId="121196DB" w:rsidR="00B02415" w:rsidRPr="00B02415" w:rsidRDefault="003018CB" w:rsidP="00F702D0">
      <w:pPr>
        <w:spacing w:line="300" w:lineRule="auto"/>
        <w:jc w:val="both"/>
        <w:rPr>
          <w:rFonts w:ascii="Arial" w:hAnsi="Arial" w:cs="Arial"/>
          <w:sz w:val="20"/>
        </w:rPr>
      </w:pPr>
      <w:r>
        <w:rPr>
          <w:rFonts w:ascii="Arial" w:hAnsi="Arial" w:cs="Arial"/>
          <w:sz w:val="20"/>
        </w:rPr>
        <w:t>Zhotovitel se zavazuje provést dílo</w:t>
      </w:r>
      <w:r w:rsidR="00E76653">
        <w:rPr>
          <w:rFonts w:ascii="Arial" w:hAnsi="Arial" w:cs="Arial"/>
          <w:sz w:val="20"/>
        </w:rPr>
        <w:t xml:space="preserve"> </w:t>
      </w:r>
      <w:r w:rsidR="00B37246">
        <w:rPr>
          <w:rFonts w:ascii="Arial" w:hAnsi="Arial" w:cs="Arial"/>
          <w:b/>
          <w:bCs/>
          <w:sz w:val="20"/>
        </w:rPr>
        <w:t>do</w:t>
      </w:r>
      <w:r w:rsidR="00E76653" w:rsidRPr="00E76653">
        <w:rPr>
          <w:rFonts w:ascii="Arial" w:hAnsi="Arial" w:cs="Arial"/>
          <w:b/>
          <w:bCs/>
          <w:sz w:val="20"/>
        </w:rPr>
        <w:t xml:space="preserve"> </w:t>
      </w:r>
      <w:r w:rsidR="00A64DE2">
        <w:rPr>
          <w:rFonts w:ascii="Arial" w:hAnsi="Arial" w:cs="Arial"/>
          <w:b/>
          <w:bCs/>
          <w:sz w:val="20"/>
        </w:rPr>
        <w:t>10 týdnů ode dne účinností této smlouvy</w:t>
      </w:r>
      <w:r w:rsidR="00E76653" w:rsidRPr="00E76653">
        <w:rPr>
          <w:rFonts w:ascii="Arial" w:hAnsi="Arial" w:cs="Arial"/>
          <w:b/>
          <w:bCs/>
          <w:sz w:val="20"/>
        </w:rPr>
        <w:t xml:space="preserve">. </w:t>
      </w:r>
      <w:r>
        <w:rPr>
          <w:rFonts w:ascii="Arial" w:hAnsi="Arial" w:cs="Arial"/>
          <w:sz w:val="20"/>
        </w:rPr>
        <w:t xml:space="preserve">Zhotovitel se zavazuje předložit objednateli závazný časový harmonogram prováděných </w:t>
      </w:r>
      <w:r w:rsidRPr="00536F23">
        <w:rPr>
          <w:rFonts w:ascii="Arial" w:hAnsi="Arial" w:cs="Arial"/>
          <w:sz w:val="20"/>
        </w:rPr>
        <w:t xml:space="preserve">prací do </w:t>
      </w:r>
      <w:r w:rsidR="00D7026A">
        <w:rPr>
          <w:rFonts w:ascii="Arial" w:hAnsi="Arial" w:cs="Arial"/>
          <w:sz w:val="20"/>
        </w:rPr>
        <w:t>pěti</w:t>
      </w:r>
      <w:r w:rsidR="00F702D0">
        <w:rPr>
          <w:rFonts w:ascii="Arial" w:hAnsi="Arial" w:cs="Arial"/>
          <w:sz w:val="20"/>
        </w:rPr>
        <w:t xml:space="preserve"> pracovních dní od účinnosti této smlouvy</w:t>
      </w:r>
      <w:r w:rsidRPr="00536F23">
        <w:rPr>
          <w:rFonts w:ascii="Arial" w:hAnsi="Arial" w:cs="Arial"/>
          <w:sz w:val="20"/>
        </w:rPr>
        <w:t>.</w:t>
      </w:r>
      <w:r>
        <w:rPr>
          <w:rFonts w:ascii="Arial" w:hAnsi="Arial" w:cs="Arial"/>
          <w:sz w:val="20"/>
        </w:rPr>
        <w:t xml:space="preserve"> Časový harmonogram bude odsouhlasen objednatelem </w:t>
      </w:r>
      <w:r w:rsidR="00B02415">
        <w:rPr>
          <w:rFonts w:ascii="Arial" w:hAnsi="Arial" w:cs="Arial"/>
          <w:sz w:val="20"/>
        </w:rPr>
        <w:t xml:space="preserve"> </w:t>
      </w:r>
      <w:r w:rsidR="00B02415" w:rsidRPr="00B02415">
        <w:rPr>
          <w:rFonts w:ascii="Arial" w:hAnsi="Arial" w:cs="Arial"/>
          <w:sz w:val="20"/>
        </w:rPr>
        <w:t xml:space="preserve">(nejpozději do </w:t>
      </w:r>
      <w:r w:rsidR="00D7026A">
        <w:rPr>
          <w:rFonts w:ascii="Arial" w:hAnsi="Arial" w:cs="Arial"/>
          <w:sz w:val="20"/>
        </w:rPr>
        <w:t>tří</w:t>
      </w:r>
      <w:r w:rsidR="00B02415" w:rsidRPr="00B02415">
        <w:rPr>
          <w:rFonts w:ascii="Arial" w:hAnsi="Arial" w:cs="Arial"/>
          <w:sz w:val="20"/>
        </w:rPr>
        <w:t xml:space="preserve"> pracovních dní od jeho doručení objednateli)</w:t>
      </w:r>
      <w:r w:rsidR="00B37246">
        <w:rPr>
          <w:rFonts w:ascii="Arial" w:hAnsi="Arial" w:cs="Arial"/>
          <w:sz w:val="20"/>
        </w:rPr>
        <w:t xml:space="preserve"> </w:t>
      </w:r>
      <w:r>
        <w:rPr>
          <w:rFonts w:ascii="Arial" w:hAnsi="Arial" w:cs="Arial"/>
          <w:sz w:val="20"/>
        </w:rPr>
        <w:t>a zahájení prací je možné až po odsouhlasení časového harmonogram</w:t>
      </w:r>
      <w:r w:rsidR="00B02415">
        <w:rPr>
          <w:rFonts w:ascii="Arial" w:hAnsi="Arial" w:cs="Arial"/>
          <w:sz w:val="20"/>
        </w:rPr>
        <w:t xml:space="preserve">u </w:t>
      </w:r>
      <w:r w:rsidR="00B02415" w:rsidRPr="00B02415">
        <w:rPr>
          <w:rFonts w:ascii="Arial" w:hAnsi="Arial" w:cs="Arial"/>
          <w:sz w:val="20"/>
        </w:rPr>
        <w:t xml:space="preserve">s tím, že zhotovitel se zavazuje zahájit práce (plnění díla) nejpozději do </w:t>
      </w:r>
      <w:r w:rsidR="00D7026A">
        <w:rPr>
          <w:rFonts w:ascii="Arial" w:hAnsi="Arial" w:cs="Arial"/>
          <w:sz w:val="20"/>
        </w:rPr>
        <w:t>čtrnácti</w:t>
      </w:r>
      <w:r w:rsidR="00B02415" w:rsidRPr="00B02415">
        <w:rPr>
          <w:rFonts w:ascii="Arial" w:hAnsi="Arial" w:cs="Arial"/>
          <w:sz w:val="20"/>
        </w:rPr>
        <w:t xml:space="preserve"> dn</w:t>
      </w:r>
      <w:r w:rsidR="00B37246">
        <w:rPr>
          <w:rFonts w:ascii="Arial" w:hAnsi="Arial" w:cs="Arial"/>
          <w:sz w:val="20"/>
        </w:rPr>
        <w:t>í</w:t>
      </w:r>
      <w:r w:rsidR="00B02415" w:rsidRPr="00B02415">
        <w:rPr>
          <w:rFonts w:ascii="Arial" w:hAnsi="Arial" w:cs="Arial"/>
          <w:sz w:val="20"/>
        </w:rPr>
        <w:t xml:space="preserve"> ode dne účinnosti této smlouvy</w:t>
      </w:r>
      <w:r w:rsidR="005C00FF">
        <w:rPr>
          <w:rFonts w:ascii="Arial" w:hAnsi="Arial" w:cs="Arial"/>
          <w:sz w:val="20"/>
        </w:rPr>
        <w:t>, příp. do doby uvedené v odsouhlaseném harmonogramu</w:t>
      </w:r>
      <w:r w:rsidR="00B02415" w:rsidRPr="00B02415">
        <w:rPr>
          <w:rFonts w:ascii="Arial" w:hAnsi="Arial" w:cs="Arial"/>
          <w:sz w:val="20"/>
        </w:rPr>
        <w:t>.</w:t>
      </w:r>
    </w:p>
    <w:p w14:paraId="1B3606B4" w14:textId="118EDA6D"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7B032AA6" w14:textId="77777777" w:rsidR="00CC1F42" w:rsidRDefault="00CC1F42" w:rsidP="00CC1F42">
      <w:pPr>
        <w:pStyle w:val="Texttabulky"/>
        <w:spacing w:line="300" w:lineRule="auto"/>
        <w:jc w:val="center"/>
        <w:rPr>
          <w:rFonts w:ascii="Arial" w:hAnsi="Arial" w:cs="Arial"/>
          <w:b/>
          <w:sz w:val="20"/>
          <w:lang w:val="cs-CZ"/>
        </w:rPr>
      </w:pPr>
    </w:p>
    <w:p w14:paraId="535BE843" w14:textId="1E6A9C84" w:rsidR="00BC12F1" w:rsidRDefault="003018CB" w:rsidP="00CC1F42">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48E7A050"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w:t>
      </w:r>
      <w:r>
        <w:rPr>
          <w:rFonts w:ascii="Arial" w:hAnsi="Arial" w:cs="Arial"/>
          <w:bCs/>
          <w:sz w:val="20"/>
        </w:rPr>
        <w:lastRenderedPageBreak/>
        <w:t xml:space="preserve">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7B0D0C6F" w14:textId="77777777" w:rsidR="008E4A10" w:rsidRDefault="008E4A10" w:rsidP="00CC1F42">
      <w:pPr>
        <w:pStyle w:val="Texttabulky"/>
        <w:spacing w:line="300" w:lineRule="auto"/>
        <w:rPr>
          <w:rFonts w:ascii="Arial" w:hAnsi="Arial" w:cs="Arial"/>
          <w:b/>
          <w:sz w:val="20"/>
          <w:lang w:val="cs-CZ"/>
        </w:rPr>
      </w:pPr>
    </w:p>
    <w:p w14:paraId="772969D6" w14:textId="579144E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146037D9" w14:textId="56B25C2C" w:rsidR="00A64DE2" w:rsidRDefault="003018CB">
      <w:pPr>
        <w:pStyle w:val="Texttabulky"/>
        <w:spacing w:line="300" w:lineRule="auto"/>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5061AADF"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4A4B44D7"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2EB6DFEF" w14:textId="77777777" w:rsidR="00CC1F42" w:rsidRDefault="00CC1F42">
      <w:pPr>
        <w:pStyle w:val="Texttabulky"/>
        <w:spacing w:line="300" w:lineRule="auto"/>
        <w:jc w:val="center"/>
        <w:rPr>
          <w:rFonts w:ascii="Arial" w:hAnsi="Arial" w:cs="Arial"/>
          <w:b/>
          <w:sz w:val="20"/>
          <w:lang w:val="cs-CZ"/>
        </w:rPr>
      </w:pPr>
    </w:p>
    <w:p w14:paraId="4638EEB1" w14:textId="37D2D80B"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53E8F781" w14:textId="77777777" w:rsidR="00FC512E" w:rsidRPr="004E7385" w:rsidRDefault="00FC512E" w:rsidP="00FC512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650E5A47" w14:textId="3426BB72" w:rsidR="00FC512E" w:rsidRDefault="00FC512E" w:rsidP="00FC512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r w:rsidR="001516FE">
        <w:rPr>
          <w:rFonts w:ascii="Arial" w:hAnsi="Arial" w:cs="Arial"/>
          <w:snapToGrid w:val="0"/>
          <w:color w:val="auto"/>
          <w:sz w:val="20"/>
          <w:lang w:val="cs-CZ"/>
        </w:rPr>
        <w:t>5</w:t>
      </w:r>
      <w:r w:rsidRPr="004E7385">
        <w:rPr>
          <w:rFonts w:ascii="Arial" w:hAnsi="Arial" w:cs="Arial"/>
          <w:snapToGrid w:val="0"/>
          <w:color w:val="auto"/>
          <w:sz w:val="20"/>
          <w:lang w:val="cs-CZ"/>
        </w:rPr>
        <w:t>.000,- Kč za každý den prodlení.</w:t>
      </w:r>
    </w:p>
    <w:p w14:paraId="72AA41D6" w14:textId="77777777" w:rsidR="00FC512E" w:rsidRPr="004E7385" w:rsidRDefault="00FC512E" w:rsidP="00FC512E">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08ACAC1A" w14:textId="77777777" w:rsidR="00FC512E" w:rsidRDefault="00FC512E" w:rsidP="00FC512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3531093" w14:textId="77777777" w:rsidR="00FC512E" w:rsidRPr="004E7385" w:rsidRDefault="00FC512E" w:rsidP="00FC512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F9861B3" w14:textId="3F521C01" w:rsidR="00FC512E" w:rsidRPr="00FC512E" w:rsidRDefault="00FC512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pokuta za nesplnění objednatelem stanovených termínů odstranění vad a nedodělků díla činí 1.000,- Kč, a to za každý takovýto případ a za každý započatý den prodlení.</w:t>
      </w:r>
    </w:p>
    <w:p w14:paraId="1311DE76" w14:textId="22DAD133"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1484B480" w:rsidR="00B02415" w:rsidRP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 xml:space="preserve">V případě, že zhotovitel nezahájí plnění díla do </w:t>
      </w:r>
      <w:r w:rsidR="00D7026A">
        <w:rPr>
          <w:rFonts w:ascii="Arial" w:hAnsi="Arial" w:cs="Arial"/>
          <w:color w:val="auto"/>
          <w:sz w:val="20"/>
          <w:lang w:val="cs-CZ"/>
        </w:rPr>
        <w:t>čtrnácti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2" w:name="_Hlk195270055"/>
      <w:r w:rsidR="00B02415" w:rsidRPr="00B02415">
        <w:rPr>
          <w:rFonts w:ascii="Arial" w:hAnsi="Arial" w:cs="Arial"/>
          <w:color w:val="auto"/>
          <w:sz w:val="20"/>
          <w:lang w:val="cs-CZ"/>
        </w:rPr>
        <w:t>nebo do doby zahájení uvedené v odsouhlaseném harmonogramu</w:t>
      </w:r>
      <w:bookmarkEnd w:id="2"/>
      <w:r w:rsidRPr="00B02415">
        <w:rPr>
          <w:rFonts w:ascii="Arial" w:hAnsi="Arial" w:cs="Arial"/>
          <w:color w:val="auto"/>
          <w:sz w:val="20"/>
          <w:lang w:val="cs-CZ"/>
        </w:rPr>
        <w:t xml:space="preserve">, zaplatí zhotovitel objednateli smluvní pokutu ve výši </w:t>
      </w:r>
      <w:r w:rsidR="00FC512E">
        <w:rPr>
          <w:rFonts w:ascii="Arial" w:hAnsi="Arial" w:cs="Arial"/>
          <w:color w:val="auto"/>
          <w:sz w:val="20"/>
          <w:lang w:val="cs-CZ"/>
        </w:rPr>
        <w:t>1</w:t>
      </w:r>
      <w:r w:rsidR="00E61E07" w:rsidRPr="00B02415">
        <w:rPr>
          <w:rFonts w:ascii="Arial" w:hAnsi="Arial" w:cs="Arial"/>
          <w:color w:val="auto"/>
          <w:sz w:val="20"/>
          <w:lang w:val="cs-CZ"/>
        </w:rPr>
        <w:t>0</w:t>
      </w:r>
      <w:r w:rsidRPr="00B02415">
        <w:rPr>
          <w:rFonts w:ascii="Arial" w:hAnsi="Arial" w:cs="Arial"/>
          <w:color w:val="auto"/>
          <w:sz w:val="20"/>
          <w:lang w:val="cs-CZ"/>
        </w:rPr>
        <w:t>.000,- Kč .</w:t>
      </w:r>
      <w:r w:rsidR="00E61E07" w:rsidRPr="00B02415">
        <w:rPr>
          <w:rFonts w:ascii="Arial" w:hAnsi="Arial" w:cs="Arial"/>
          <w:color w:val="auto"/>
          <w:sz w:val="20"/>
          <w:lang w:val="cs-CZ"/>
        </w:rPr>
        <w:t xml:space="preserve"> </w:t>
      </w:r>
    </w:p>
    <w:p w14:paraId="4671490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8.5</w:t>
      </w:r>
    </w:p>
    <w:p w14:paraId="4C839104" w14:textId="77777777" w:rsidR="005C00FF" w:rsidRPr="00263C0D" w:rsidRDefault="005C00FF" w:rsidP="005C00FF">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5.000,- Kč za každý den prodlení. </w:t>
      </w:r>
    </w:p>
    <w:p w14:paraId="76291462" w14:textId="467BBC62" w:rsidR="005C00FF" w:rsidRDefault="005C00FF">
      <w:pPr>
        <w:pStyle w:val="Texttabulky"/>
        <w:spacing w:line="300" w:lineRule="auto"/>
        <w:rPr>
          <w:rFonts w:ascii="Arial" w:hAnsi="Arial" w:cs="Arial"/>
          <w:sz w:val="20"/>
          <w:lang w:val="cs-CZ"/>
        </w:rPr>
      </w:pPr>
      <w:r>
        <w:rPr>
          <w:rFonts w:ascii="Arial" w:hAnsi="Arial" w:cs="Arial"/>
          <w:sz w:val="20"/>
          <w:lang w:val="cs-CZ"/>
        </w:rPr>
        <w:t>8.6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1386D98E"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5C00FF">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71D3C670"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čtrnácti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631388">
      <w:pPr>
        <w:pStyle w:val="Texttabulky"/>
        <w:tabs>
          <w:tab w:val="left" w:pos="3402"/>
        </w:tabs>
        <w:spacing w:line="300" w:lineRule="auto"/>
        <w:ind w:left="360"/>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11C4D3F8"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17219B64"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obdrží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5881949" w:rsidR="00BC12F1" w:rsidRDefault="003018CB">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BC12F1" w:rsidRDefault="003018CB">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
    <w:p w14:paraId="1899FF8B" w14:textId="77777777" w:rsidR="00BC12F1" w:rsidRDefault="00BC12F1">
      <w:pPr>
        <w:pStyle w:val="Texttabulky"/>
        <w:spacing w:line="300" w:lineRule="auto"/>
        <w:rPr>
          <w:rFonts w:ascii="Arial" w:hAnsi="Arial" w:cs="Arial"/>
          <w:bCs/>
          <w:sz w:val="20"/>
          <w:lang w:val="cs-CZ"/>
        </w:rPr>
      </w:pPr>
    </w:p>
    <w:p w14:paraId="751097B7" w14:textId="67DCD880" w:rsidR="00631388"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5650819D" w14:textId="77777777" w:rsidR="00CC1F42" w:rsidRDefault="00CC1F42">
      <w:pPr>
        <w:pStyle w:val="NumberList"/>
        <w:spacing w:line="300" w:lineRule="auto"/>
        <w:ind w:left="0"/>
        <w:contextualSpacing/>
        <w:jc w:val="both"/>
        <w:rPr>
          <w:rFonts w:ascii="Arial" w:hAnsi="Arial" w:cs="Arial"/>
          <w:b w:val="0"/>
          <w:sz w:val="20"/>
        </w:rPr>
      </w:pPr>
    </w:p>
    <w:p w14:paraId="52EC30D5" w14:textId="43881312"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8"/>
      <w:footerReference w:type="first" r:id="rId9"/>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67FB2" w14:textId="77777777" w:rsidR="00597484" w:rsidRDefault="00597484">
      <w:r>
        <w:separator/>
      </w:r>
    </w:p>
  </w:endnote>
  <w:endnote w:type="continuationSeparator" w:id="0">
    <w:p w14:paraId="39AFB806" w14:textId="77777777" w:rsidR="00597484" w:rsidRDefault="00597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B56EA" w14:textId="77777777" w:rsidR="00597484" w:rsidRDefault="00597484">
      <w:r>
        <w:separator/>
      </w:r>
    </w:p>
  </w:footnote>
  <w:footnote w:type="continuationSeparator" w:id="0">
    <w:p w14:paraId="000C3FFD" w14:textId="77777777" w:rsidR="00597484" w:rsidRDefault="00597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72887"/>
    <w:rsid w:val="000813A9"/>
    <w:rsid w:val="000F7F5A"/>
    <w:rsid w:val="001516FE"/>
    <w:rsid w:val="001F01FA"/>
    <w:rsid w:val="00200C27"/>
    <w:rsid w:val="002342F8"/>
    <w:rsid w:val="002B0C5C"/>
    <w:rsid w:val="003018CB"/>
    <w:rsid w:val="00312C7D"/>
    <w:rsid w:val="00373047"/>
    <w:rsid w:val="00390B97"/>
    <w:rsid w:val="00392170"/>
    <w:rsid w:val="003A4232"/>
    <w:rsid w:val="003B01B8"/>
    <w:rsid w:val="003C0AF9"/>
    <w:rsid w:val="004327AF"/>
    <w:rsid w:val="00452B60"/>
    <w:rsid w:val="00480707"/>
    <w:rsid w:val="004A7C2C"/>
    <w:rsid w:val="004E2EE6"/>
    <w:rsid w:val="00524169"/>
    <w:rsid w:val="00536F23"/>
    <w:rsid w:val="00594CB6"/>
    <w:rsid w:val="00597484"/>
    <w:rsid w:val="005C00FF"/>
    <w:rsid w:val="005C55F2"/>
    <w:rsid w:val="0062048D"/>
    <w:rsid w:val="00625898"/>
    <w:rsid w:val="00631388"/>
    <w:rsid w:val="00632E50"/>
    <w:rsid w:val="00650F0A"/>
    <w:rsid w:val="00664FCF"/>
    <w:rsid w:val="00672653"/>
    <w:rsid w:val="006D06BA"/>
    <w:rsid w:val="006D1990"/>
    <w:rsid w:val="006D4306"/>
    <w:rsid w:val="006E7396"/>
    <w:rsid w:val="00701E86"/>
    <w:rsid w:val="00721E00"/>
    <w:rsid w:val="007B2FF3"/>
    <w:rsid w:val="007E10A9"/>
    <w:rsid w:val="008034C4"/>
    <w:rsid w:val="008767D5"/>
    <w:rsid w:val="008E307A"/>
    <w:rsid w:val="008E4A10"/>
    <w:rsid w:val="00922D3C"/>
    <w:rsid w:val="009C0B2B"/>
    <w:rsid w:val="009D5080"/>
    <w:rsid w:val="00A41CF1"/>
    <w:rsid w:val="00A64DE2"/>
    <w:rsid w:val="00AB4299"/>
    <w:rsid w:val="00B02415"/>
    <w:rsid w:val="00B37246"/>
    <w:rsid w:val="00B66FBD"/>
    <w:rsid w:val="00B7715A"/>
    <w:rsid w:val="00BC0D7D"/>
    <w:rsid w:val="00BC12F1"/>
    <w:rsid w:val="00BF4C24"/>
    <w:rsid w:val="00C55215"/>
    <w:rsid w:val="00C6171B"/>
    <w:rsid w:val="00CC1F42"/>
    <w:rsid w:val="00CC4FC6"/>
    <w:rsid w:val="00D7026A"/>
    <w:rsid w:val="00E1524A"/>
    <w:rsid w:val="00E50A6D"/>
    <w:rsid w:val="00E61E07"/>
    <w:rsid w:val="00E7149B"/>
    <w:rsid w:val="00E74671"/>
    <w:rsid w:val="00E76653"/>
    <w:rsid w:val="00EB72AA"/>
    <w:rsid w:val="00F65762"/>
    <w:rsid w:val="00F7019D"/>
    <w:rsid w:val="00F702D0"/>
    <w:rsid w:val="00F9465F"/>
    <w:rsid w:val="00F97301"/>
    <w:rsid w:val="00FC51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BAF2B-D8EF-4272-A2DE-B181B84C8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9</TotalTime>
  <Pages>5</Pages>
  <Words>1945</Words>
  <Characters>11482</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6</cp:revision>
  <cp:lastPrinted>2025-07-02T05:11:00Z</cp:lastPrinted>
  <dcterms:created xsi:type="dcterms:W3CDTF">2025-07-10T09:40:00Z</dcterms:created>
  <dcterms:modified xsi:type="dcterms:W3CDTF">2025-07-10T09:53:00Z</dcterms:modified>
</cp:coreProperties>
</file>