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EF1" w:rsidRPr="00110721" w:rsidRDefault="00D40EF1" w:rsidP="00D40EF1">
      <w:pPr>
        <w:pStyle w:val="Bezmezer"/>
        <w:rPr>
          <w:rFonts w:ascii="Arial" w:hAnsi="Arial" w:cs="Arial"/>
          <w:b/>
          <w:sz w:val="28"/>
          <w:szCs w:val="28"/>
        </w:rPr>
      </w:pPr>
    </w:p>
    <w:p w:rsidR="00D40EF1" w:rsidRPr="00110721" w:rsidRDefault="00D40EF1" w:rsidP="00D40EF1">
      <w:pPr>
        <w:pStyle w:val="Bezmezer"/>
        <w:jc w:val="right"/>
        <w:rPr>
          <w:rFonts w:ascii="Arial" w:hAnsi="Arial" w:cs="Arial"/>
          <w:b/>
          <w:sz w:val="32"/>
          <w:szCs w:val="32"/>
        </w:rPr>
      </w:pPr>
    </w:p>
    <w:p w:rsidR="00D40EF1" w:rsidRPr="00110721" w:rsidRDefault="00D40EF1" w:rsidP="00D40EF1">
      <w:pPr>
        <w:pStyle w:val="Bezmezer"/>
        <w:jc w:val="right"/>
        <w:rPr>
          <w:rFonts w:ascii="Arial" w:hAnsi="Arial" w:cs="Arial"/>
          <w:b/>
          <w:sz w:val="32"/>
          <w:szCs w:val="32"/>
        </w:rPr>
      </w:pPr>
    </w:p>
    <w:p w:rsidR="00D40EF1" w:rsidRPr="00110721" w:rsidRDefault="00D40EF1" w:rsidP="00D40EF1">
      <w:pPr>
        <w:pStyle w:val="Bezmezer"/>
        <w:jc w:val="right"/>
        <w:rPr>
          <w:rFonts w:ascii="Arial" w:hAnsi="Arial" w:cs="Arial"/>
          <w:b/>
          <w:sz w:val="32"/>
          <w:szCs w:val="32"/>
        </w:rPr>
      </w:pPr>
    </w:p>
    <w:p w:rsidR="00460395" w:rsidRDefault="00D40EF1" w:rsidP="007F7F5A">
      <w:pPr>
        <w:pStyle w:val="Bezmezer"/>
        <w:jc w:val="right"/>
        <w:rPr>
          <w:rFonts w:ascii="Arial" w:hAnsi="Arial" w:cs="Arial"/>
          <w:b/>
          <w:sz w:val="32"/>
          <w:szCs w:val="32"/>
        </w:rPr>
      </w:pPr>
      <w:r w:rsidRPr="00110721">
        <w:rPr>
          <w:rFonts w:ascii="Arial" w:hAnsi="Arial" w:cs="Arial"/>
          <w:b/>
          <w:sz w:val="32"/>
          <w:szCs w:val="32"/>
        </w:rPr>
        <w:t>„</w:t>
      </w:r>
      <w:r w:rsidR="00143B70">
        <w:rPr>
          <w:rFonts w:ascii="Arial" w:hAnsi="Arial" w:cs="Arial"/>
          <w:b/>
          <w:sz w:val="32"/>
          <w:szCs w:val="32"/>
        </w:rPr>
        <w:t>Rekonstrukce – Magistrát Brno, kancelářské prostory</w:t>
      </w:r>
    </w:p>
    <w:p w:rsidR="00D40EF1" w:rsidRPr="00110721" w:rsidRDefault="00460395" w:rsidP="007F7F5A">
      <w:pPr>
        <w:pStyle w:val="Bezmezer"/>
        <w:jc w:val="right"/>
        <w:rPr>
          <w:rFonts w:ascii="Arial" w:hAnsi="Arial" w:cs="Arial"/>
          <w:b/>
          <w:sz w:val="32"/>
          <w:szCs w:val="32"/>
        </w:rPr>
      </w:pPr>
      <w:r w:rsidRPr="00460395">
        <w:rPr>
          <w:rFonts w:ascii="Arial" w:hAnsi="Arial" w:cs="Arial"/>
          <w:b/>
          <w:sz w:val="32"/>
          <w:szCs w:val="32"/>
        </w:rPr>
        <w:t>Husova 12</w:t>
      </w:r>
      <w:r w:rsidR="00D40EF1" w:rsidRPr="00110721">
        <w:rPr>
          <w:rFonts w:ascii="Arial" w:hAnsi="Arial" w:cs="Arial"/>
          <w:b/>
          <w:sz w:val="32"/>
          <w:szCs w:val="32"/>
        </w:rPr>
        <w:t>“</w:t>
      </w:r>
    </w:p>
    <w:p w:rsidR="00D40EF1" w:rsidRPr="00110721" w:rsidRDefault="00D40EF1" w:rsidP="00D40EF1">
      <w:pPr>
        <w:pStyle w:val="Bezmezer"/>
        <w:jc w:val="right"/>
        <w:rPr>
          <w:rFonts w:ascii="Arial" w:hAnsi="Arial" w:cs="Arial"/>
          <w:b/>
          <w:sz w:val="32"/>
          <w:szCs w:val="32"/>
        </w:rPr>
      </w:pPr>
      <w:r w:rsidRPr="00110721">
        <w:rPr>
          <w:rFonts w:ascii="Arial" w:hAnsi="Arial" w:cs="Arial"/>
          <w:b/>
          <w:sz w:val="32"/>
          <w:szCs w:val="32"/>
        </w:rPr>
        <w:tab/>
      </w:r>
    </w:p>
    <w:p w:rsidR="00D40EF1" w:rsidRPr="00110721" w:rsidRDefault="00D40EF1" w:rsidP="00D40EF1">
      <w:pPr>
        <w:pStyle w:val="Bezmezer"/>
        <w:jc w:val="right"/>
        <w:rPr>
          <w:rFonts w:ascii="Arial" w:hAnsi="Arial" w:cs="Arial"/>
          <w:b/>
          <w:sz w:val="32"/>
          <w:szCs w:val="32"/>
        </w:rPr>
      </w:pPr>
      <w:bookmarkStart w:id="0" w:name="_GoBack"/>
      <w:bookmarkEnd w:id="0"/>
    </w:p>
    <w:p w:rsidR="00D40EF1" w:rsidRPr="00110721" w:rsidRDefault="00D40EF1" w:rsidP="00D40EF1">
      <w:pPr>
        <w:pStyle w:val="Bezmezer"/>
        <w:jc w:val="right"/>
        <w:rPr>
          <w:rFonts w:ascii="Arial" w:hAnsi="Arial" w:cs="Arial"/>
          <w:b/>
          <w:sz w:val="32"/>
          <w:szCs w:val="32"/>
        </w:rPr>
      </w:pPr>
    </w:p>
    <w:p w:rsidR="00D40EF1" w:rsidRPr="00110721" w:rsidRDefault="00D40EF1" w:rsidP="00D40EF1">
      <w:pPr>
        <w:pStyle w:val="Bezmezer"/>
        <w:jc w:val="right"/>
        <w:rPr>
          <w:rFonts w:ascii="Arial" w:hAnsi="Arial" w:cs="Arial"/>
          <w:b/>
          <w:sz w:val="28"/>
          <w:szCs w:val="28"/>
        </w:rPr>
      </w:pPr>
      <w:r w:rsidRPr="00110721">
        <w:rPr>
          <w:rFonts w:ascii="Arial" w:hAnsi="Arial" w:cs="Arial"/>
          <w:sz w:val="28"/>
          <w:szCs w:val="28"/>
        </w:rPr>
        <w:t xml:space="preserve">DOKUMENTACE PRO </w:t>
      </w:r>
      <w:r w:rsidR="00645043">
        <w:rPr>
          <w:rFonts w:ascii="Arial" w:hAnsi="Arial" w:cs="Arial"/>
          <w:sz w:val="28"/>
          <w:szCs w:val="28"/>
        </w:rPr>
        <w:t>REALIZACI STAVBY</w:t>
      </w:r>
      <w:r w:rsidR="00F134C1" w:rsidRPr="00110721">
        <w:rPr>
          <w:rFonts w:ascii="Arial" w:hAnsi="Arial" w:cs="Arial"/>
          <w:sz w:val="28"/>
          <w:szCs w:val="28"/>
        </w:rPr>
        <w:t xml:space="preserve"> </w:t>
      </w:r>
      <w:r w:rsidR="003E2D5B" w:rsidRPr="00110721">
        <w:rPr>
          <w:rFonts w:ascii="Arial" w:hAnsi="Arial" w:cs="Arial"/>
          <w:sz w:val="28"/>
          <w:szCs w:val="28"/>
        </w:rPr>
        <w:t xml:space="preserve"> </w:t>
      </w:r>
      <w:r w:rsidR="000C5C7D" w:rsidRPr="00110721">
        <w:rPr>
          <w:rFonts w:ascii="Arial" w:hAnsi="Arial" w:cs="Arial"/>
          <w:sz w:val="28"/>
          <w:szCs w:val="28"/>
        </w:rPr>
        <w:t xml:space="preserve"> </w:t>
      </w: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ind w:right="560"/>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143B70" w:rsidP="00D40EF1">
      <w:pPr>
        <w:pStyle w:val="Bezmezer"/>
        <w:jc w:val="right"/>
        <w:rPr>
          <w:rFonts w:ascii="Arial" w:hAnsi="Arial" w:cs="Arial"/>
          <w:b/>
          <w:sz w:val="28"/>
          <w:szCs w:val="28"/>
        </w:rPr>
      </w:pPr>
      <w:r>
        <w:rPr>
          <w:rFonts w:ascii="Arial" w:hAnsi="Arial" w:cs="Arial"/>
          <w:b/>
          <w:sz w:val="28"/>
          <w:szCs w:val="28"/>
        </w:rPr>
        <w:t>Listopad</w:t>
      </w:r>
      <w:r w:rsidR="003E2D5B" w:rsidRPr="00110721">
        <w:rPr>
          <w:rFonts w:ascii="Arial" w:hAnsi="Arial" w:cs="Arial"/>
          <w:b/>
          <w:sz w:val="28"/>
          <w:szCs w:val="28"/>
        </w:rPr>
        <w:t xml:space="preserve"> 2020</w:t>
      </w: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jc w:val="right"/>
        <w:rPr>
          <w:rFonts w:ascii="Arial" w:hAnsi="Arial" w:cs="Arial"/>
          <w:b/>
          <w:sz w:val="28"/>
          <w:szCs w:val="28"/>
        </w:rPr>
      </w:pPr>
    </w:p>
    <w:p w:rsidR="00D40EF1" w:rsidRPr="00110721" w:rsidRDefault="00D40EF1" w:rsidP="00D40EF1">
      <w:pPr>
        <w:pStyle w:val="Bezmezer"/>
        <w:rPr>
          <w:rFonts w:ascii="Arial" w:hAnsi="Arial" w:cs="Arial"/>
          <w:b/>
          <w:sz w:val="28"/>
          <w:szCs w:val="28"/>
        </w:rPr>
      </w:pPr>
    </w:p>
    <w:p w:rsidR="00D40EF1" w:rsidRPr="00110721" w:rsidRDefault="00D40EF1" w:rsidP="00D40EF1">
      <w:pPr>
        <w:pStyle w:val="Bezmezer"/>
        <w:rPr>
          <w:rFonts w:ascii="Arial" w:hAnsi="Arial" w:cs="Arial"/>
          <w:b/>
          <w:sz w:val="28"/>
          <w:szCs w:val="28"/>
        </w:rPr>
      </w:pPr>
    </w:p>
    <w:p w:rsidR="00D40EF1" w:rsidRPr="00110721" w:rsidRDefault="00D40EF1" w:rsidP="00D40EF1">
      <w:pPr>
        <w:pStyle w:val="Bezmezer"/>
        <w:jc w:val="right"/>
        <w:sectPr w:rsidR="00D40EF1" w:rsidRPr="00110721">
          <w:headerReference w:type="default" r:id="rId8"/>
          <w:footerReference w:type="default" r:id="rId9"/>
          <w:pgSz w:w="11906" w:h="16838"/>
          <w:pgMar w:top="1440" w:right="1080" w:bottom="1560" w:left="1080" w:header="709" w:footer="709" w:gutter="0"/>
          <w:pgNumType w:start="1"/>
          <w:cols w:space="708"/>
          <w:docGrid w:linePitch="600" w:charSpace="40960"/>
        </w:sectPr>
      </w:pPr>
      <w:r w:rsidRPr="00110721">
        <w:rPr>
          <w:rFonts w:ascii="Arial" w:hAnsi="Arial" w:cs="Arial"/>
          <w:b/>
          <w:sz w:val="28"/>
          <w:szCs w:val="28"/>
        </w:rPr>
        <w:t>A, B – PRŮVODNÍ A SOUHRNNÁ TECHNICKÁ ZPRÁVA</w:t>
      </w:r>
    </w:p>
    <w:p w:rsidR="00D40EF1" w:rsidRPr="00110721" w:rsidRDefault="00D40EF1" w:rsidP="00D40EF1">
      <w:pPr>
        <w:pStyle w:val="Obsah1"/>
        <w:tabs>
          <w:tab w:val="right" w:leader="dot" w:pos="9736"/>
        </w:tabs>
      </w:pPr>
      <w:r w:rsidRPr="00110721">
        <w:lastRenderedPageBreak/>
        <w:fldChar w:fldCharType="begin"/>
      </w:r>
      <w:r w:rsidRPr="00110721">
        <w:instrText xml:space="preserve"> TOC \o "1-4" \h \z \u </w:instrText>
      </w:r>
      <w:r w:rsidRPr="00110721">
        <w:fldChar w:fldCharType="separate"/>
      </w:r>
      <w:hyperlink w:anchor="__RefHeading___Toc511130635" w:history="1">
        <w:r w:rsidRPr="00110721">
          <w:t>A Průvodní zpráva</w:t>
        </w:r>
        <w:r w:rsidRPr="00110721">
          <w:tab/>
          <w:t>5</w:t>
        </w:r>
      </w:hyperlink>
    </w:p>
    <w:p w:rsidR="00D40EF1" w:rsidRPr="00110721" w:rsidRDefault="0002400A" w:rsidP="00D40EF1">
      <w:pPr>
        <w:pStyle w:val="Obsah3"/>
        <w:tabs>
          <w:tab w:val="right" w:leader="dot" w:pos="9736"/>
        </w:tabs>
      </w:pPr>
      <w:hyperlink w:anchor="__RefHeading___Toc511130636" w:history="1">
        <w:r w:rsidR="00D40EF1" w:rsidRPr="00110721">
          <w:t>A.1 Identifikační údaje</w:t>
        </w:r>
        <w:r w:rsidR="00D40EF1" w:rsidRPr="00110721">
          <w:tab/>
          <w:t>5</w:t>
        </w:r>
      </w:hyperlink>
    </w:p>
    <w:p w:rsidR="00D40EF1" w:rsidRPr="00110721" w:rsidRDefault="0002400A" w:rsidP="00D40EF1">
      <w:pPr>
        <w:pStyle w:val="Obsah3"/>
        <w:tabs>
          <w:tab w:val="right" w:leader="dot" w:pos="9736"/>
        </w:tabs>
      </w:pPr>
      <w:hyperlink w:anchor="__RefHeading___Toc511130637" w:history="1">
        <w:r w:rsidR="00D40EF1" w:rsidRPr="00110721">
          <w:t>A.1.1 Údaje o stavbě</w:t>
        </w:r>
        <w:r w:rsidR="00D40EF1" w:rsidRPr="00110721">
          <w:tab/>
          <w:t>5</w:t>
        </w:r>
      </w:hyperlink>
    </w:p>
    <w:p w:rsidR="00D40EF1" w:rsidRPr="00110721" w:rsidRDefault="0002400A" w:rsidP="00D40EF1">
      <w:pPr>
        <w:pStyle w:val="Obsah4"/>
        <w:tabs>
          <w:tab w:val="right" w:leader="dot" w:pos="9736"/>
        </w:tabs>
      </w:pPr>
      <w:hyperlink w:anchor="__RefHeading___Toc511130638" w:history="1">
        <w:r w:rsidR="00D40EF1" w:rsidRPr="00110721">
          <w:t>a) název stavby,</w:t>
        </w:r>
        <w:r w:rsidR="00D40EF1" w:rsidRPr="00110721">
          <w:tab/>
          <w:t>5</w:t>
        </w:r>
      </w:hyperlink>
    </w:p>
    <w:p w:rsidR="00D40EF1" w:rsidRPr="00110721" w:rsidRDefault="0002400A" w:rsidP="00D40EF1">
      <w:pPr>
        <w:pStyle w:val="Obsah4"/>
        <w:tabs>
          <w:tab w:val="right" w:leader="dot" w:pos="9736"/>
        </w:tabs>
      </w:pPr>
      <w:hyperlink w:anchor="__RefHeading___Toc511130639" w:history="1">
        <w:r w:rsidR="00D40EF1" w:rsidRPr="00110721">
          <w:t>b) místo stavby (adresa, čísla popisná, katastrální území, parcelní čísla pozemků),</w:t>
        </w:r>
        <w:r w:rsidR="00D40EF1" w:rsidRPr="00110721">
          <w:tab/>
          <w:t>5</w:t>
        </w:r>
      </w:hyperlink>
    </w:p>
    <w:p w:rsidR="00D40EF1" w:rsidRPr="00110721" w:rsidRDefault="0002400A" w:rsidP="00D40EF1">
      <w:pPr>
        <w:pStyle w:val="Obsah4"/>
        <w:tabs>
          <w:tab w:val="right" w:leader="dot" w:pos="9736"/>
        </w:tabs>
      </w:pPr>
      <w:hyperlink w:anchor="__RefHeading___Toc511130640" w:history="1">
        <w:r w:rsidR="00D40EF1" w:rsidRPr="00110721">
          <w:t>c) předmět projektové dokumentace - nová stavba nebo změna dokončené stavby, trvalá nebo dočasná stavba, účel užívání stavby.</w:t>
        </w:r>
        <w:r w:rsidR="00D40EF1" w:rsidRPr="00110721">
          <w:tab/>
          <w:t>5</w:t>
        </w:r>
      </w:hyperlink>
    </w:p>
    <w:p w:rsidR="00D40EF1" w:rsidRPr="00110721" w:rsidRDefault="0002400A" w:rsidP="00D40EF1">
      <w:pPr>
        <w:pStyle w:val="Obsah3"/>
        <w:tabs>
          <w:tab w:val="right" w:leader="dot" w:pos="9736"/>
        </w:tabs>
      </w:pPr>
      <w:hyperlink w:anchor="__RefHeading___Toc511130641" w:history="1">
        <w:r w:rsidR="00D40EF1" w:rsidRPr="00110721">
          <w:t>A.1.2 Údaje o stavebníkovi</w:t>
        </w:r>
        <w:r w:rsidR="00D40EF1" w:rsidRPr="00110721">
          <w:tab/>
          <w:t>5</w:t>
        </w:r>
      </w:hyperlink>
    </w:p>
    <w:p w:rsidR="00D40EF1" w:rsidRPr="00110721" w:rsidRDefault="0002400A" w:rsidP="00D40EF1">
      <w:pPr>
        <w:pStyle w:val="Obsah4"/>
        <w:tabs>
          <w:tab w:val="right" w:leader="dot" w:pos="9736"/>
        </w:tabs>
      </w:pPr>
      <w:hyperlink w:anchor="__RefHeading___Toc511130642" w:history="1">
        <w:r w:rsidR="00D40EF1" w:rsidRPr="00110721">
          <w:t>a) jméno, příjmení a místo trvalého pobytu (fyzická osoba)</w:t>
        </w:r>
        <w:r w:rsidR="00D40EF1" w:rsidRPr="00110721">
          <w:tab/>
          <w:t>5</w:t>
        </w:r>
      </w:hyperlink>
    </w:p>
    <w:p w:rsidR="00D40EF1" w:rsidRPr="00110721" w:rsidRDefault="0002400A" w:rsidP="00D40EF1">
      <w:pPr>
        <w:pStyle w:val="Obsah3"/>
        <w:tabs>
          <w:tab w:val="right" w:leader="dot" w:pos="9736"/>
        </w:tabs>
      </w:pPr>
      <w:hyperlink w:anchor="__RefHeading___Toc511130643" w:history="1">
        <w:r w:rsidR="00D40EF1" w:rsidRPr="00110721">
          <w:t>A.1.3 Údaje o zpracovateli projektové dokumentace</w:t>
        </w:r>
        <w:r w:rsidR="00D40EF1" w:rsidRPr="00110721">
          <w:tab/>
          <w:t>5</w:t>
        </w:r>
      </w:hyperlink>
    </w:p>
    <w:p w:rsidR="00D40EF1" w:rsidRPr="00110721" w:rsidRDefault="0002400A" w:rsidP="00D40EF1">
      <w:pPr>
        <w:pStyle w:val="Obsah4"/>
        <w:tabs>
          <w:tab w:val="right" w:leader="dot" w:pos="9736"/>
        </w:tabs>
      </w:pPr>
      <w:hyperlink w:anchor="__RefHeading___Toc511130644" w:history="1">
        <w:r w:rsidR="00D40EF1" w:rsidRPr="00110721">
          <w:t>a) jméno, příjmení, obchodní firma, identifikační číslo osob, místo podnikání (fyzická osoba podnikající) nebo obchodní firma nebo název, identifikační číslo osob, adresa sídla (právnická osoba),</w:t>
        </w:r>
        <w:r w:rsidR="00D40EF1" w:rsidRPr="00110721">
          <w:tab/>
          <w:t>6</w:t>
        </w:r>
      </w:hyperlink>
    </w:p>
    <w:p w:rsidR="00D40EF1" w:rsidRPr="00110721" w:rsidRDefault="0002400A" w:rsidP="00D40EF1">
      <w:pPr>
        <w:pStyle w:val="Obsah4"/>
        <w:tabs>
          <w:tab w:val="right" w:leader="dot" w:pos="9736"/>
        </w:tabs>
      </w:pPr>
      <w:hyperlink w:anchor="__RefHeading___Toc511130645" w:history="1">
        <w:r w:rsidR="00D40EF1" w:rsidRPr="00110721">
          <w:t>b) 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r w:rsidR="00D40EF1" w:rsidRPr="00110721">
          <w:tab/>
          <w:t>6</w:t>
        </w:r>
      </w:hyperlink>
    </w:p>
    <w:p w:rsidR="00D40EF1" w:rsidRPr="00110721" w:rsidRDefault="0002400A" w:rsidP="00D40EF1">
      <w:pPr>
        <w:pStyle w:val="Obsah4"/>
        <w:tabs>
          <w:tab w:val="right" w:leader="dot" w:pos="9736"/>
        </w:tabs>
      </w:pPr>
      <w:hyperlink w:anchor="__RefHeading___Toc511130646" w:history="1">
        <w:r w:rsidR="00D40EF1" w:rsidRPr="00110721">
          <w:t>c) 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r w:rsidR="00D40EF1" w:rsidRPr="00110721">
          <w:tab/>
          <w:t>6</w:t>
        </w:r>
      </w:hyperlink>
    </w:p>
    <w:p w:rsidR="00D40EF1" w:rsidRPr="00110721" w:rsidRDefault="0002400A" w:rsidP="00D40EF1">
      <w:pPr>
        <w:pStyle w:val="Obsah2"/>
        <w:tabs>
          <w:tab w:val="right" w:leader="dot" w:pos="9736"/>
        </w:tabs>
      </w:pPr>
      <w:hyperlink w:anchor="__RefHeading___Toc511130647" w:history="1">
        <w:r w:rsidR="00D40EF1" w:rsidRPr="00110721">
          <w:t>A.2 Členění stavby na objekty a technická a technologická zařízení</w:t>
        </w:r>
        <w:r w:rsidR="00D40EF1" w:rsidRPr="00110721">
          <w:tab/>
          <w:t>6</w:t>
        </w:r>
      </w:hyperlink>
    </w:p>
    <w:p w:rsidR="00D40EF1" w:rsidRPr="00110721" w:rsidRDefault="0002400A" w:rsidP="00D40EF1">
      <w:pPr>
        <w:pStyle w:val="Obsah2"/>
        <w:tabs>
          <w:tab w:val="right" w:leader="dot" w:pos="9736"/>
        </w:tabs>
      </w:pPr>
      <w:hyperlink w:anchor="__RefHeading___Toc511130648" w:history="1">
        <w:r w:rsidR="00D40EF1" w:rsidRPr="00110721">
          <w:t>A.3 Seznam vstupních podkladů</w:t>
        </w:r>
        <w:r w:rsidR="00D40EF1" w:rsidRPr="00110721">
          <w:tab/>
          <w:t>6</w:t>
        </w:r>
      </w:hyperlink>
    </w:p>
    <w:p w:rsidR="00D40EF1" w:rsidRPr="00110721" w:rsidRDefault="0002400A" w:rsidP="00D40EF1">
      <w:pPr>
        <w:pStyle w:val="Obsah1"/>
        <w:tabs>
          <w:tab w:val="right" w:leader="dot" w:pos="9736"/>
        </w:tabs>
      </w:pPr>
      <w:hyperlink w:anchor="__RefHeading___Toc511130649" w:history="1">
        <w:r w:rsidR="00D40EF1" w:rsidRPr="00110721">
          <w:t>B Souhrnná technická zpráva</w:t>
        </w:r>
        <w:r w:rsidR="00D40EF1" w:rsidRPr="00110721">
          <w:tab/>
          <w:t>6</w:t>
        </w:r>
      </w:hyperlink>
    </w:p>
    <w:p w:rsidR="00D40EF1" w:rsidRPr="00110721" w:rsidRDefault="0002400A" w:rsidP="00D40EF1">
      <w:pPr>
        <w:pStyle w:val="Obsah2"/>
        <w:tabs>
          <w:tab w:val="right" w:leader="dot" w:pos="9736"/>
        </w:tabs>
      </w:pPr>
      <w:hyperlink w:anchor="__RefHeading___Toc511130650" w:history="1">
        <w:r w:rsidR="00D40EF1" w:rsidRPr="00110721">
          <w:t>B.1 Popis území stavby</w:t>
        </w:r>
        <w:r w:rsidR="00D40EF1" w:rsidRPr="00110721">
          <w:tab/>
          <w:t>6</w:t>
        </w:r>
      </w:hyperlink>
    </w:p>
    <w:p w:rsidR="00D40EF1" w:rsidRPr="00110721" w:rsidRDefault="0002400A" w:rsidP="00D40EF1">
      <w:pPr>
        <w:pStyle w:val="Obsah4"/>
        <w:tabs>
          <w:tab w:val="right" w:leader="dot" w:pos="9736"/>
        </w:tabs>
      </w:pPr>
      <w:hyperlink w:anchor="__RefHeading___Toc511130651" w:history="1">
        <w:r w:rsidR="00D40EF1" w:rsidRPr="00110721">
          <w:t>a) charakteristika území a stavebního pozemku, zastavěné území a nezastavěné území, soulad navrhované stavby s charakterem  území, dosavadní využití a zastavěnost území,</w:t>
        </w:r>
        <w:r w:rsidR="00D40EF1" w:rsidRPr="00110721">
          <w:tab/>
          <w:t>6</w:t>
        </w:r>
      </w:hyperlink>
    </w:p>
    <w:p w:rsidR="00D40EF1" w:rsidRPr="00110721" w:rsidRDefault="0002400A" w:rsidP="00D40EF1">
      <w:pPr>
        <w:pStyle w:val="Obsah4"/>
        <w:tabs>
          <w:tab w:val="right" w:leader="dot" w:pos="9736"/>
        </w:tabs>
      </w:pPr>
      <w:hyperlink w:anchor="__RefHeading___Toc511130652" w:history="1">
        <w:r w:rsidR="00D40EF1" w:rsidRPr="00110721">
          <w:t>b) údaje o souladu s územním rozhodnutím nebo regulačním plánem nebo veřejnoprávní smlouvou územní rozhodnutí nahrazující anebo územním souhlasem,</w:t>
        </w:r>
        <w:r w:rsidR="00D40EF1" w:rsidRPr="00110721">
          <w:tab/>
          <w:t>6</w:t>
        </w:r>
      </w:hyperlink>
    </w:p>
    <w:p w:rsidR="00D40EF1" w:rsidRPr="00110721" w:rsidRDefault="0002400A" w:rsidP="00D40EF1">
      <w:pPr>
        <w:pStyle w:val="Obsah4"/>
        <w:tabs>
          <w:tab w:val="right" w:leader="dot" w:pos="9736"/>
        </w:tabs>
      </w:pPr>
      <w:hyperlink w:anchor="__RefHeading___Toc511130653" w:history="1">
        <w:r w:rsidR="00D40EF1" w:rsidRPr="00110721">
          <w:t>c) údaje o souladu s územně plánovací dokumentací, v případě stavebních úprav podmiňujících změnu v užívání stavby,</w:t>
        </w:r>
        <w:r w:rsidR="00D40EF1" w:rsidRPr="00110721">
          <w:tab/>
          <w:t>6</w:t>
        </w:r>
      </w:hyperlink>
    </w:p>
    <w:p w:rsidR="00D40EF1" w:rsidRPr="00110721" w:rsidRDefault="0002400A" w:rsidP="00D40EF1">
      <w:pPr>
        <w:pStyle w:val="Obsah4"/>
        <w:tabs>
          <w:tab w:val="right" w:leader="dot" w:pos="9736"/>
        </w:tabs>
      </w:pPr>
      <w:hyperlink w:anchor="__RefHeading___Toc511130654" w:history="1">
        <w:r w:rsidR="00D40EF1" w:rsidRPr="00110721">
          <w:t>d) informace o vydaných rozhodnutích o povolení výjimky z obecných požadavků na využívání území,</w:t>
        </w:r>
        <w:r w:rsidR="00D40EF1" w:rsidRPr="00110721">
          <w:tab/>
          <w:t>6</w:t>
        </w:r>
      </w:hyperlink>
    </w:p>
    <w:p w:rsidR="00D40EF1" w:rsidRPr="00110721" w:rsidRDefault="0002400A" w:rsidP="00D40EF1">
      <w:pPr>
        <w:pStyle w:val="Obsah4"/>
        <w:tabs>
          <w:tab w:val="right" w:leader="dot" w:pos="9736"/>
        </w:tabs>
      </w:pPr>
      <w:hyperlink w:anchor="__RefHeading___Toc511130655" w:history="1">
        <w:r w:rsidR="00D40EF1" w:rsidRPr="00110721">
          <w:t>e) informace o tom, zda a v jakých částech dokumentace jsou zohledněny podmínky závazných stanovisek dotčených orgánů,</w:t>
        </w:r>
        <w:r w:rsidR="00D40EF1" w:rsidRPr="00110721">
          <w:tab/>
          <w:t>7</w:t>
        </w:r>
      </w:hyperlink>
    </w:p>
    <w:p w:rsidR="00D40EF1" w:rsidRPr="00110721" w:rsidRDefault="0002400A" w:rsidP="00D40EF1">
      <w:pPr>
        <w:pStyle w:val="Obsah4"/>
        <w:tabs>
          <w:tab w:val="right" w:leader="dot" w:pos="9736"/>
        </w:tabs>
      </w:pPr>
      <w:hyperlink w:anchor="__RefHeading___Toc511130656" w:history="1">
        <w:r w:rsidR="00D40EF1" w:rsidRPr="00110721">
          <w:t>f) výčet a závěry provedených průzkumů a rozborů - geologický průzkum, hydrogeologický průzkum, stavebně historický průzkum apod.,</w:t>
        </w:r>
        <w:r w:rsidR="00D40EF1" w:rsidRPr="00110721">
          <w:tab/>
          <w:t>7</w:t>
        </w:r>
      </w:hyperlink>
    </w:p>
    <w:p w:rsidR="00D40EF1" w:rsidRPr="00110721" w:rsidRDefault="0002400A" w:rsidP="00D40EF1">
      <w:pPr>
        <w:pStyle w:val="Obsah4"/>
        <w:tabs>
          <w:tab w:val="right" w:leader="dot" w:pos="9736"/>
        </w:tabs>
      </w:pPr>
      <w:hyperlink w:anchor="__RefHeading___Toc511130657" w:history="1">
        <w:r w:rsidR="00D40EF1" w:rsidRPr="00110721">
          <w:t>g) ochrana území podle jiných právních předpisů1)  - památková rezervace, památková zóna, zvláště chráněné území, lokality soustavy Natura 2000, záplavové území, poddolované území, stávající ochranná a bezpečnostní pásma apod.,</w:t>
        </w:r>
        <w:r w:rsidR="00D40EF1" w:rsidRPr="00110721">
          <w:tab/>
          <w:t>7</w:t>
        </w:r>
      </w:hyperlink>
    </w:p>
    <w:p w:rsidR="00D40EF1" w:rsidRPr="00110721" w:rsidRDefault="0002400A" w:rsidP="00D40EF1">
      <w:pPr>
        <w:pStyle w:val="Obsah4"/>
        <w:tabs>
          <w:tab w:val="right" w:leader="dot" w:pos="9736"/>
        </w:tabs>
      </w:pPr>
      <w:hyperlink w:anchor="__RefHeading___Toc511130658" w:history="1">
        <w:r w:rsidR="00D40EF1" w:rsidRPr="00110721">
          <w:t>h) poloha vzhledem k záplavovému území, poddolovanému území apod.,</w:t>
        </w:r>
        <w:r w:rsidR="00D40EF1" w:rsidRPr="00110721">
          <w:tab/>
          <w:t>7</w:t>
        </w:r>
      </w:hyperlink>
    </w:p>
    <w:p w:rsidR="00D40EF1" w:rsidRPr="00110721" w:rsidRDefault="0002400A" w:rsidP="00D40EF1">
      <w:pPr>
        <w:pStyle w:val="Obsah4"/>
        <w:tabs>
          <w:tab w:val="right" w:leader="dot" w:pos="9736"/>
        </w:tabs>
      </w:pPr>
      <w:hyperlink w:anchor="__RefHeading___Toc511130659" w:history="1">
        <w:r w:rsidR="00D40EF1" w:rsidRPr="00110721">
          <w:t>i)vliv stavby na okolní stavby a pozemky, ochrana okolí, vliv stavby na odtokové poměry v území</w:t>
        </w:r>
        <w:r w:rsidR="00D40EF1" w:rsidRPr="00110721">
          <w:tab/>
          <w:t>7</w:t>
        </w:r>
      </w:hyperlink>
    </w:p>
    <w:p w:rsidR="00D40EF1" w:rsidRPr="00110721" w:rsidRDefault="0002400A" w:rsidP="00D40EF1">
      <w:pPr>
        <w:pStyle w:val="Obsah4"/>
        <w:tabs>
          <w:tab w:val="right" w:leader="dot" w:pos="9736"/>
        </w:tabs>
      </w:pPr>
      <w:hyperlink w:anchor="__RefHeading___Toc511130660" w:history="1">
        <w:r w:rsidR="00D40EF1" w:rsidRPr="00110721">
          <w:t>j) požadavky na asanace, demolice, kácení dřevin,</w:t>
        </w:r>
        <w:r w:rsidR="00D40EF1" w:rsidRPr="00110721">
          <w:tab/>
          <w:t>7</w:t>
        </w:r>
      </w:hyperlink>
    </w:p>
    <w:p w:rsidR="00D40EF1" w:rsidRPr="00110721" w:rsidRDefault="0002400A" w:rsidP="00D40EF1">
      <w:pPr>
        <w:pStyle w:val="Obsah4"/>
        <w:tabs>
          <w:tab w:val="right" w:leader="dot" w:pos="9736"/>
        </w:tabs>
      </w:pPr>
      <w:hyperlink w:anchor="__RefHeading___Toc511130661" w:history="1">
        <w:r w:rsidR="00D40EF1" w:rsidRPr="00110721">
          <w:t>k) požadavky na maximální dočasné a trvalé zábory zemědělského půdního fondu nebo pozemků určených k plnění funkce lesa,</w:t>
        </w:r>
        <w:r w:rsidR="00D40EF1" w:rsidRPr="00110721">
          <w:tab/>
          <w:t>7</w:t>
        </w:r>
      </w:hyperlink>
    </w:p>
    <w:p w:rsidR="00D40EF1" w:rsidRPr="00110721" w:rsidRDefault="0002400A" w:rsidP="00D40EF1">
      <w:pPr>
        <w:pStyle w:val="Obsah4"/>
        <w:tabs>
          <w:tab w:val="right" w:leader="dot" w:pos="9736"/>
        </w:tabs>
      </w:pPr>
      <w:hyperlink w:anchor="__RefHeading___Toc511130662" w:history="1">
        <w:r w:rsidR="00D40EF1" w:rsidRPr="00110721">
          <w:t>l) územně technické podmínky - zejména možnost napojení na stávající dopravní a technickou infrastrukturu, možnost bezbariérového přístupu k navrhované stavbě,</w:t>
        </w:r>
        <w:r w:rsidR="00D40EF1" w:rsidRPr="00110721">
          <w:tab/>
          <w:t>7</w:t>
        </w:r>
      </w:hyperlink>
    </w:p>
    <w:p w:rsidR="00D40EF1" w:rsidRPr="00110721" w:rsidRDefault="0002400A" w:rsidP="00D40EF1">
      <w:pPr>
        <w:pStyle w:val="Obsah4"/>
        <w:tabs>
          <w:tab w:val="right" w:leader="dot" w:pos="9736"/>
        </w:tabs>
      </w:pPr>
      <w:hyperlink w:anchor="__RefHeading___Toc511130663" w:history="1">
        <w:r w:rsidR="00D40EF1" w:rsidRPr="00110721">
          <w:t>m) věcné a časové vazby stavby, podmiňující, vyvolané, související investice,</w:t>
        </w:r>
        <w:r w:rsidR="00D40EF1" w:rsidRPr="00110721">
          <w:tab/>
          <w:t>7</w:t>
        </w:r>
      </w:hyperlink>
    </w:p>
    <w:p w:rsidR="00D40EF1" w:rsidRPr="00110721" w:rsidRDefault="0002400A" w:rsidP="00D40EF1">
      <w:pPr>
        <w:pStyle w:val="Obsah4"/>
        <w:tabs>
          <w:tab w:val="right" w:leader="dot" w:pos="9736"/>
        </w:tabs>
      </w:pPr>
      <w:hyperlink w:anchor="__RefHeading___Toc511130664" w:history="1">
        <w:r w:rsidR="00D40EF1" w:rsidRPr="00110721">
          <w:t>n) seznam pozemků podle katastru nemovitostí, na kterých se stavba provádí,</w:t>
        </w:r>
        <w:r w:rsidR="00D40EF1" w:rsidRPr="00110721">
          <w:tab/>
          <w:t>7</w:t>
        </w:r>
      </w:hyperlink>
    </w:p>
    <w:p w:rsidR="00D40EF1" w:rsidRPr="00110721" w:rsidRDefault="0002400A" w:rsidP="00D40EF1">
      <w:pPr>
        <w:pStyle w:val="Obsah4"/>
        <w:tabs>
          <w:tab w:val="right" w:leader="dot" w:pos="9736"/>
        </w:tabs>
      </w:pPr>
      <w:hyperlink w:anchor="__RefHeading___Toc511130665" w:history="1">
        <w:r w:rsidR="00D40EF1" w:rsidRPr="00110721">
          <w:t>o) seznam pozemků podle katastru nemovitostí, na kterých vznikne ochranné nebo bezpečnostní pásmo.</w:t>
        </w:r>
        <w:r w:rsidR="00D40EF1" w:rsidRPr="00110721">
          <w:tab/>
          <w:t>7</w:t>
        </w:r>
      </w:hyperlink>
    </w:p>
    <w:p w:rsidR="00D40EF1" w:rsidRPr="00110721" w:rsidRDefault="0002400A" w:rsidP="00D40EF1">
      <w:pPr>
        <w:pStyle w:val="Obsah2"/>
        <w:tabs>
          <w:tab w:val="left" w:pos="600"/>
          <w:tab w:val="right" w:leader="dot" w:pos="9736"/>
        </w:tabs>
      </w:pPr>
      <w:hyperlink w:anchor="__RefHeading___Toc511130666" w:history="1">
        <w:r w:rsidR="00D40EF1" w:rsidRPr="00110721">
          <w:t xml:space="preserve">B.2 </w:t>
        </w:r>
        <w:r w:rsidR="00D40EF1" w:rsidRPr="00110721">
          <w:rPr>
            <w:rFonts w:cs="Times New Roman"/>
            <w:b w:val="0"/>
            <w:bCs w:val="0"/>
            <w:sz w:val="22"/>
            <w:szCs w:val="22"/>
          </w:rPr>
          <w:tab/>
        </w:r>
        <w:r w:rsidR="00D40EF1" w:rsidRPr="00110721">
          <w:t xml:space="preserve"> Celkový popis stavby</w:t>
        </w:r>
        <w:r w:rsidR="00D40EF1" w:rsidRPr="00110721">
          <w:tab/>
          <w:t>7</w:t>
        </w:r>
      </w:hyperlink>
    </w:p>
    <w:p w:rsidR="00D40EF1" w:rsidRPr="00110721" w:rsidRDefault="0002400A" w:rsidP="00D40EF1">
      <w:pPr>
        <w:pStyle w:val="Obsah3"/>
        <w:tabs>
          <w:tab w:val="right" w:leader="dot" w:pos="9736"/>
        </w:tabs>
      </w:pPr>
      <w:hyperlink w:anchor="__RefHeading___Toc511130667" w:history="1">
        <w:r w:rsidR="00D40EF1" w:rsidRPr="00110721">
          <w:t>B.2.1    Základní charakteristika stavby a jejího užívání</w:t>
        </w:r>
        <w:r w:rsidR="00D40EF1" w:rsidRPr="00110721">
          <w:tab/>
          <w:t>7</w:t>
        </w:r>
      </w:hyperlink>
    </w:p>
    <w:p w:rsidR="00D40EF1" w:rsidRPr="00110721" w:rsidRDefault="0002400A" w:rsidP="00D40EF1">
      <w:pPr>
        <w:pStyle w:val="Obsah4"/>
        <w:tabs>
          <w:tab w:val="right" w:leader="dot" w:pos="9736"/>
        </w:tabs>
      </w:pPr>
      <w:hyperlink w:anchor="__RefHeading___Toc511130668" w:history="1">
        <w:r w:rsidR="00D40EF1" w:rsidRPr="00110721">
          <w:t>a) nová stavba nebo změna dokončené stavby; u změny stavby údaje o jejich současném stavu, závěry stavebně technického, případně stavebně historického průzkumu a výsledky statického posouzení nosných konstrukcí,</w:t>
        </w:r>
        <w:r w:rsidR="00D40EF1" w:rsidRPr="00110721">
          <w:tab/>
          <w:t>7</w:t>
        </w:r>
      </w:hyperlink>
    </w:p>
    <w:p w:rsidR="00D40EF1" w:rsidRPr="00110721" w:rsidRDefault="0002400A" w:rsidP="00D40EF1">
      <w:pPr>
        <w:pStyle w:val="Obsah4"/>
        <w:tabs>
          <w:tab w:val="right" w:leader="dot" w:pos="9736"/>
        </w:tabs>
      </w:pPr>
      <w:hyperlink w:anchor="__RefHeading___Toc511130669" w:history="1">
        <w:r w:rsidR="00D40EF1" w:rsidRPr="00110721">
          <w:t>b) účel užívání stavby,</w:t>
        </w:r>
        <w:r w:rsidR="00D40EF1" w:rsidRPr="00110721">
          <w:tab/>
          <w:t>7</w:t>
        </w:r>
      </w:hyperlink>
    </w:p>
    <w:p w:rsidR="00D40EF1" w:rsidRPr="00110721" w:rsidRDefault="0002400A" w:rsidP="00D40EF1">
      <w:pPr>
        <w:pStyle w:val="Obsah4"/>
        <w:tabs>
          <w:tab w:val="right" w:leader="dot" w:pos="9736"/>
        </w:tabs>
      </w:pPr>
      <w:hyperlink w:anchor="__RefHeading___Toc511130670" w:history="1">
        <w:r w:rsidR="00D40EF1" w:rsidRPr="00110721">
          <w:t>c) trvalá nebo dočasná stavba,</w:t>
        </w:r>
        <w:r w:rsidR="00D40EF1" w:rsidRPr="00110721">
          <w:tab/>
          <w:t>8</w:t>
        </w:r>
      </w:hyperlink>
    </w:p>
    <w:p w:rsidR="00D40EF1" w:rsidRPr="00110721" w:rsidRDefault="0002400A" w:rsidP="00D40EF1">
      <w:pPr>
        <w:pStyle w:val="Obsah4"/>
        <w:tabs>
          <w:tab w:val="right" w:leader="dot" w:pos="9736"/>
        </w:tabs>
      </w:pPr>
      <w:hyperlink w:anchor="__RefHeading___Toc511130671" w:history="1">
        <w:r w:rsidR="00D40EF1" w:rsidRPr="00110721">
          <w:t>d) informace o vydaných rozhodnutích o povolení výjimky z technických požadavků na stavby a technických požadavků zabezpečujících bezbariérové užívání stavby,</w:t>
        </w:r>
        <w:r w:rsidR="00D40EF1" w:rsidRPr="00110721">
          <w:tab/>
          <w:t>8</w:t>
        </w:r>
      </w:hyperlink>
    </w:p>
    <w:p w:rsidR="00D40EF1" w:rsidRPr="00110721" w:rsidRDefault="0002400A" w:rsidP="00D40EF1">
      <w:pPr>
        <w:pStyle w:val="Obsah4"/>
        <w:tabs>
          <w:tab w:val="right" w:leader="dot" w:pos="9736"/>
        </w:tabs>
      </w:pPr>
      <w:hyperlink w:anchor="__RefHeading___Toc511130672" w:history="1">
        <w:r w:rsidR="00D40EF1" w:rsidRPr="00110721">
          <w:t>e) informace o tom, zda a v jakých částech dokumentace jsou zohledněny podmínky závazných stanovisek dotčených orgánů,</w:t>
        </w:r>
        <w:r w:rsidR="00D40EF1" w:rsidRPr="00110721">
          <w:tab/>
          <w:t>8</w:t>
        </w:r>
      </w:hyperlink>
    </w:p>
    <w:p w:rsidR="00D40EF1" w:rsidRPr="00110721" w:rsidRDefault="0002400A" w:rsidP="00D40EF1">
      <w:pPr>
        <w:pStyle w:val="Obsah4"/>
        <w:tabs>
          <w:tab w:val="right" w:leader="dot" w:pos="9736"/>
        </w:tabs>
      </w:pPr>
      <w:hyperlink w:anchor="__RefHeading___Toc511130673" w:history="1">
        <w:r w:rsidR="00D40EF1" w:rsidRPr="00110721">
          <w:t>f) ochrana stavby podle jiných právních předpisů1) - kulturní památka apod.,</w:t>
        </w:r>
        <w:r w:rsidR="00D40EF1" w:rsidRPr="00110721">
          <w:tab/>
          <w:t>8</w:t>
        </w:r>
      </w:hyperlink>
    </w:p>
    <w:p w:rsidR="00D40EF1" w:rsidRPr="00110721" w:rsidRDefault="0002400A" w:rsidP="00D40EF1">
      <w:pPr>
        <w:pStyle w:val="Obsah4"/>
        <w:tabs>
          <w:tab w:val="right" w:leader="dot" w:pos="9736"/>
        </w:tabs>
      </w:pPr>
      <w:hyperlink w:anchor="__RefHeading___Toc511130674" w:history="1">
        <w:r w:rsidR="00D40EF1" w:rsidRPr="00110721">
          <w:t>g) navrhované parametry stavby - zastavěná plocha, obestavěný prostor, užitná plocha, počet funkčních jednotek a jejich velikosti apod.,</w:t>
        </w:r>
        <w:r w:rsidR="00D40EF1" w:rsidRPr="00110721">
          <w:tab/>
          <w:t>8</w:t>
        </w:r>
      </w:hyperlink>
    </w:p>
    <w:p w:rsidR="00D40EF1" w:rsidRPr="00110721" w:rsidRDefault="0002400A" w:rsidP="00D40EF1">
      <w:pPr>
        <w:pStyle w:val="Obsah4"/>
        <w:tabs>
          <w:tab w:val="right" w:leader="dot" w:pos="9736"/>
        </w:tabs>
      </w:pPr>
      <w:hyperlink w:anchor="__RefHeading___Toc511130675" w:history="1">
        <w:r w:rsidR="00D40EF1" w:rsidRPr="00110721">
          <w:t>h) základní bilance stavby -  potřeby a spotřeby médií a hmot, hospodaření s dešťovou vodou, celkové produkované množství a druhy odpadů a emisí, třída energetické náročnosti budov apod.,</w:t>
        </w:r>
        <w:r w:rsidR="00D40EF1" w:rsidRPr="00110721">
          <w:tab/>
          <w:t>8</w:t>
        </w:r>
      </w:hyperlink>
    </w:p>
    <w:p w:rsidR="00D40EF1" w:rsidRPr="00110721" w:rsidRDefault="0002400A" w:rsidP="00D40EF1">
      <w:pPr>
        <w:pStyle w:val="Obsah4"/>
        <w:tabs>
          <w:tab w:val="right" w:leader="dot" w:pos="9736"/>
        </w:tabs>
      </w:pPr>
      <w:hyperlink w:anchor="__RefHeading___Toc511130676" w:history="1">
        <w:r w:rsidR="00D40EF1" w:rsidRPr="00110721">
          <w:t>i) základní předpoklady výstavby - časové údaje o realizaci stavby, členění na etapy,</w:t>
        </w:r>
        <w:r w:rsidR="00D40EF1" w:rsidRPr="00110721">
          <w:tab/>
          <w:t>8</w:t>
        </w:r>
      </w:hyperlink>
    </w:p>
    <w:p w:rsidR="00D40EF1" w:rsidRPr="00110721" w:rsidRDefault="0002400A" w:rsidP="00D40EF1">
      <w:pPr>
        <w:pStyle w:val="Obsah4"/>
        <w:tabs>
          <w:tab w:val="right" w:leader="dot" w:pos="9736"/>
        </w:tabs>
      </w:pPr>
      <w:hyperlink w:anchor="__RefHeading___Toc511130677" w:history="1">
        <w:r w:rsidR="00D40EF1" w:rsidRPr="00110721">
          <w:t>j) orientační náklady stavby.</w:t>
        </w:r>
        <w:r w:rsidR="00D40EF1" w:rsidRPr="00110721">
          <w:tab/>
          <w:t>8</w:t>
        </w:r>
      </w:hyperlink>
    </w:p>
    <w:p w:rsidR="00D40EF1" w:rsidRPr="00110721" w:rsidRDefault="0002400A" w:rsidP="00D40EF1">
      <w:pPr>
        <w:pStyle w:val="Obsah3"/>
        <w:tabs>
          <w:tab w:val="right" w:leader="dot" w:pos="9736"/>
        </w:tabs>
      </w:pPr>
      <w:hyperlink w:anchor="__RefHeading___Toc511130678" w:history="1">
        <w:r w:rsidR="00D40EF1" w:rsidRPr="00110721">
          <w:t>B.2.2 Celkové urbanistické a architektonické řešení</w:t>
        </w:r>
        <w:r w:rsidR="00D40EF1" w:rsidRPr="00110721">
          <w:tab/>
          <w:t>8</w:t>
        </w:r>
      </w:hyperlink>
    </w:p>
    <w:p w:rsidR="00D40EF1" w:rsidRPr="00110721" w:rsidRDefault="0002400A" w:rsidP="00D40EF1">
      <w:pPr>
        <w:pStyle w:val="Obsah4"/>
        <w:tabs>
          <w:tab w:val="right" w:leader="dot" w:pos="9736"/>
        </w:tabs>
      </w:pPr>
      <w:hyperlink w:anchor="__RefHeading___Toc511130679" w:history="1">
        <w:r w:rsidR="00D40EF1" w:rsidRPr="00110721">
          <w:t>a) urbanismus - územní regulace, kompozice prostorového řešení,</w:t>
        </w:r>
        <w:r w:rsidR="00D40EF1" w:rsidRPr="00110721">
          <w:tab/>
          <w:t>8</w:t>
        </w:r>
      </w:hyperlink>
    </w:p>
    <w:p w:rsidR="00D40EF1" w:rsidRPr="00110721" w:rsidRDefault="0002400A" w:rsidP="00D40EF1">
      <w:pPr>
        <w:pStyle w:val="Obsah4"/>
        <w:tabs>
          <w:tab w:val="right" w:leader="dot" w:pos="9736"/>
        </w:tabs>
      </w:pPr>
      <w:hyperlink w:anchor="__RefHeading___Toc511130680" w:history="1">
        <w:r w:rsidR="00D40EF1" w:rsidRPr="00110721">
          <w:t>b) architektonické řešení - kompozice tvarového řešení, materiálové a barevné řešení.</w:t>
        </w:r>
        <w:r w:rsidR="00D40EF1" w:rsidRPr="00110721">
          <w:tab/>
          <w:t>8</w:t>
        </w:r>
      </w:hyperlink>
    </w:p>
    <w:p w:rsidR="00D40EF1" w:rsidRPr="00110721" w:rsidRDefault="0002400A" w:rsidP="00D40EF1">
      <w:pPr>
        <w:pStyle w:val="Obsah3"/>
        <w:tabs>
          <w:tab w:val="right" w:leader="dot" w:pos="9736"/>
        </w:tabs>
      </w:pPr>
      <w:hyperlink w:anchor="__RefHeading___Toc511130681" w:history="1">
        <w:r w:rsidR="00D40EF1" w:rsidRPr="00110721">
          <w:t>B.2.3 Celkové provozní řešení, technologie výroby</w:t>
        </w:r>
        <w:r w:rsidR="00D40EF1" w:rsidRPr="00110721">
          <w:tab/>
          <w:t>8</w:t>
        </w:r>
      </w:hyperlink>
    </w:p>
    <w:p w:rsidR="00D40EF1" w:rsidRPr="00110721" w:rsidRDefault="0002400A" w:rsidP="00D40EF1">
      <w:pPr>
        <w:pStyle w:val="Obsah3"/>
        <w:tabs>
          <w:tab w:val="right" w:leader="dot" w:pos="9736"/>
        </w:tabs>
      </w:pPr>
      <w:hyperlink w:anchor="__RefHeading___Toc511130682" w:history="1">
        <w:r w:rsidR="00D40EF1" w:rsidRPr="00110721">
          <w:t>B.2.4 Bezbariérové užívání stavby Zásady řešení přístupnosti a užívání stavby osobami se sníženou schopností pohybu nebo orientace včetně údajů o podmínkách pro výkon práce osob se zdravotním postižením.</w:t>
        </w:r>
        <w:r w:rsidR="00D40EF1" w:rsidRPr="00110721">
          <w:tab/>
          <w:t>8</w:t>
        </w:r>
      </w:hyperlink>
    </w:p>
    <w:p w:rsidR="00D40EF1" w:rsidRPr="00110721" w:rsidRDefault="0002400A" w:rsidP="00D40EF1">
      <w:pPr>
        <w:pStyle w:val="Obsah3"/>
        <w:tabs>
          <w:tab w:val="right" w:leader="dot" w:pos="9736"/>
        </w:tabs>
      </w:pPr>
      <w:hyperlink w:anchor="__RefHeading___Toc511130683" w:history="1">
        <w:r w:rsidR="00D40EF1" w:rsidRPr="00110721">
          <w:t>B.2.5 Bezpečnost při užívání stavby</w:t>
        </w:r>
        <w:r w:rsidR="00D40EF1" w:rsidRPr="00110721">
          <w:tab/>
          <w:t>9</w:t>
        </w:r>
      </w:hyperlink>
    </w:p>
    <w:p w:rsidR="00D40EF1" w:rsidRPr="00110721" w:rsidRDefault="0002400A" w:rsidP="00D40EF1">
      <w:pPr>
        <w:pStyle w:val="Obsah3"/>
        <w:tabs>
          <w:tab w:val="right" w:leader="dot" w:pos="9736"/>
        </w:tabs>
      </w:pPr>
      <w:hyperlink w:anchor="__RefHeading___Toc511130684" w:history="1">
        <w:r w:rsidR="00D40EF1" w:rsidRPr="00110721">
          <w:t>B.2.6 Základní charakteristika objektů</w:t>
        </w:r>
        <w:r w:rsidR="00D40EF1" w:rsidRPr="00110721">
          <w:tab/>
          <w:t>9</w:t>
        </w:r>
      </w:hyperlink>
    </w:p>
    <w:p w:rsidR="00D40EF1" w:rsidRPr="00110721" w:rsidRDefault="0002400A" w:rsidP="00D40EF1">
      <w:pPr>
        <w:pStyle w:val="Obsah4"/>
        <w:tabs>
          <w:tab w:val="right" w:leader="dot" w:pos="9736"/>
        </w:tabs>
      </w:pPr>
      <w:hyperlink w:anchor="__RefHeading___Toc511130685" w:history="1">
        <w:r w:rsidR="00D40EF1" w:rsidRPr="00110721">
          <w:t>a) stavební řešení,</w:t>
        </w:r>
        <w:r w:rsidR="00D40EF1" w:rsidRPr="00110721">
          <w:tab/>
          <w:t>9</w:t>
        </w:r>
      </w:hyperlink>
    </w:p>
    <w:p w:rsidR="00D40EF1" w:rsidRPr="00110721" w:rsidRDefault="0002400A" w:rsidP="00D40EF1">
      <w:pPr>
        <w:pStyle w:val="Obsah4"/>
        <w:tabs>
          <w:tab w:val="right" w:leader="dot" w:pos="9736"/>
        </w:tabs>
      </w:pPr>
      <w:hyperlink w:anchor="__RefHeading___Toc511130686" w:history="1">
        <w:r w:rsidR="00D40EF1" w:rsidRPr="00110721">
          <w:t>b) konstrukční a materiálové řešení,</w:t>
        </w:r>
        <w:r w:rsidR="00D40EF1" w:rsidRPr="00110721">
          <w:tab/>
          <w:t>9</w:t>
        </w:r>
      </w:hyperlink>
    </w:p>
    <w:p w:rsidR="00D40EF1" w:rsidRPr="00110721" w:rsidRDefault="0002400A" w:rsidP="00D40EF1">
      <w:pPr>
        <w:pStyle w:val="Obsah4"/>
        <w:tabs>
          <w:tab w:val="right" w:leader="dot" w:pos="9736"/>
        </w:tabs>
      </w:pPr>
      <w:hyperlink w:anchor="__RefHeading___Toc511130687" w:history="1">
        <w:r w:rsidR="00D40EF1" w:rsidRPr="00110721">
          <w:t>c) mechanická odolnost a stabilita.</w:t>
        </w:r>
        <w:r w:rsidR="00D40EF1" w:rsidRPr="00110721">
          <w:tab/>
          <w:t>10</w:t>
        </w:r>
      </w:hyperlink>
    </w:p>
    <w:p w:rsidR="00D40EF1" w:rsidRPr="00110721" w:rsidRDefault="0002400A" w:rsidP="00D40EF1">
      <w:pPr>
        <w:pStyle w:val="Obsah3"/>
        <w:tabs>
          <w:tab w:val="right" w:leader="dot" w:pos="9736"/>
        </w:tabs>
      </w:pPr>
      <w:hyperlink w:anchor="__RefHeading___Toc511130688" w:history="1">
        <w:r w:rsidR="00D40EF1" w:rsidRPr="00110721">
          <w:t>B.2.7 Základní charakteristika technických a technologických zařízení</w:t>
        </w:r>
        <w:r w:rsidR="00D40EF1" w:rsidRPr="00110721">
          <w:tab/>
          <w:t>10</w:t>
        </w:r>
      </w:hyperlink>
    </w:p>
    <w:p w:rsidR="00D40EF1" w:rsidRPr="00110721" w:rsidRDefault="0002400A" w:rsidP="00D40EF1">
      <w:pPr>
        <w:pStyle w:val="Obsah4"/>
        <w:tabs>
          <w:tab w:val="right" w:leader="dot" w:pos="9736"/>
        </w:tabs>
      </w:pPr>
      <w:hyperlink w:anchor="__RefHeading___Toc511130689" w:history="1">
        <w:r w:rsidR="00D40EF1" w:rsidRPr="00110721">
          <w:t>a) technické řešení,</w:t>
        </w:r>
        <w:r w:rsidR="00D40EF1" w:rsidRPr="00110721">
          <w:tab/>
          <w:t>10</w:t>
        </w:r>
      </w:hyperlink>
    </w:p>
    <w:p w:rsidR="00D40EF1" w:rsidRPr="00110721" w:rsidRDefault="0002400A" w:rsidP="00D40EF1">
      <w:pPr>
        <w:pStyle w:val="Obsah4"/>
        <w:tabs>
          <w:tab w:val="right" w:leader="dot" w:pos="9736"/>
        </w:tabs>
      </w:pPr>
      <w:hyperlink w:anchor="__RefHeading___Toc511130690" w:history="1">
        <w:r w:rsidR="00D40EF1" w:rsidRPr="00110721">
          <w:t>b) výčet technických a technologických zařízení.</w:t>
        </w:r>
        <w:r w:rsidR="00D40EF1" w:rsidRPr="00110721">
          <w:tab/>
          <w:t>10</w:t>
        </w:r>
      </w:hyperlink>
    </w:p>
    <w:p w:rsidR="00D40EF1" w:rsidRPr="00110721" w:rsidRDefault="0002400A" w:rsidP="00D40EF1">
      <w:pPr>
        <w:pStyle w:val="Obsah3"/>
        <w:tabs>
          <w:tab w:val="right" w:leader="dot" w:pos="9736"/>
        </w:tabs>
      </w:pPr>
      <w:hyperlink w:anchor="__RefHeading___Toc511130691" w:history="1">
        <w:r w:rsidR="00D40EF1" w:rsidRPr="00110721">
          <w:t>B.2.8 Zásady požárně bezpečnostního řešení</w:t>
        </w:r>
        <w:r w:rsidR="00D40EF1" w:rsidRPr="00110721">
          <w:tab/>
          <w:t>10</w:t>
        </w:r>
      </w:hyperlink>
    </w:p>
    <w:p w:rsidR="00D40EF1" w:rsidRPr="00110721" w:rsidRDefault="0002400A" w:rsidP="00D40EF1">
      <w:pPr>
        <w:pStyle w:val="Obsah3"/>
        <w:tabs>
          <w:tab w:val="right" w:leader="dot" w:pos="9736"/>
        </w:tabs>
      </w:pPr>
      <w:hyperlink w:anchor="__RefHeading___Toc511130692" w:history="1">
        <w:r w:rsidR="00D40EF1" w:rsidRPr="00110721">
          <w:t>B.2.9 Úspora energie a tepelná ochrana</w:t>
        </w:r>
        <w:r w:rsidR="00D40EF1" w:rsidRPr="00110721">
          <w:tab/>
          <w:t>10</w:t>
        </w:r>
      </w:hyperlink>
    </w:p>
    <w:p w:rsidR="00D40EF1" w:rsidRPr="00110721" w:rsidRDefault="0002400A" w:rsidP="00D40EF1">
      <w:pPr>
        <w:pStyle w:val="Obsah3"/>
        <w:tabs>
          <w:tab w:val="right" w:leader="dot" w:pos="9736"/>
        </w:tabs>
      </w:pPr>
      <w:hyperlink w:anchor="__RefHeading___Toc511130693" w:history="1">
        <w:r w:rsidR="00D40EF1" w:rsidRPr="00110721">
          <w:t>B.2.10 Hygienické požadavky na stavby, požadavky na pracovní a komunální prostředí Zásady řešení parametrů stavby - větrání, vytápění, osvětlení, zásobování vodou, odpadů apod., a dále zásady řešení vlivu stavby na okolí - vibrace, hluk, prašnost apod.</w:t>
        </w:r>
        <w:r w:rsidR="00D40EF1" w:rsidRPr="00110721">
          <w:tab/>
          <w:t>11</w:t>
        </w:r>
      </w:hyperlink>
    </w:p>
    <w:p w:rsidR="00D40EF1" w:rsidRPr="00110721" w:rsidRDefault="0002400A" w:rsidP="00D40EF1">
      <w:pPr>
        <w:pStyle w:val="Obsah3"/>
        <w:tabs>
          <w:tab w:val="right" w:leader="dot" w:pos="9736"/>
        </w:tabs>
      </w:pPr>
      <w:hyperlink w:anchor="__RefHeading___Toc511130694" w:history="1">
        <w:r w:rsidR="00D40EF1" w:rsidRPr="00110721">
          <w:t>B.2.11 Zásady ochrany stavby před negativními účinky vnějšího prostředí</w:t>
        </w:r>
        <w:r w:rsidR="00D40EF1" w:rsidRPr="00110721">
          <w:tab/>
          <w:t>11</w:t>
        </w:r>
      </w:hyperlink>
    </w:p>
    <w:p w:rsidR="00D40EF1" w:rsidRPr="00110721" w:rsidRDefault="0002400A" w:rsidP="00D40EF1">
      <w:pPr>
        <w:pStyle w:val="Obsah4"/>
        <w:tabs>
          <w:tab w:val="right" w:leader="dot" w:pos="9736"/>
        </w:tabs>
      </w:pPr>
      <w:hyperlink w:anchor="__RefHeading___Toc511130695" w:history="1">
        <w:r w:rsidR="00D40EF1" w:rsidRPr="00110721">
          <w:t>a) ochrana před pronikáním radonu z podloží,</w:t>
        </w:r>
        <w:r w:rsidR="00D40EF1" w:rsidRPr="00110721">
          <w:tab/>
          <w:t>11</w:t>
        </w:r>
      </w:hyperlink>
    </w:p>
    <w:p w:rsidR="00D40EF1" w:rsidRPr="00110721" w:rsidRDefault="0002400A" w:rsidP="00D40EF1">
      <w:pPr>
        <w:pStyle w:val="Obsah4"/>
        <w:tabs>
          <w:tab w:val="right" w:leader="dot" w:pos="9736"/>
        </w:tabs>
      </w:pPr>
      <w:hyperlink w:anchor="__RefHeading___Toc511130696" w:history="1">
        <w:r w:rsidR="00D40EF1" w:rsidRPr="00110721">
          <w:t>b) ochrana před bludnými proudy,</w:t>
        </w:r>
        <w:r w:rsidR="00D40EF1" w:rsidRPr="00110721">
          <w:tab/>
          <w:t>11</w:t>
        </w:r>
      </w:hyperlink>
    </w:p>
    <w:p w:rsidR="00D40EF1" w:rsidRPr="00110721" w:rsidRDefault="0002400A" w:rsidP="00D40EF1">
      <w:pPr>
        <w:pStyle w:val="Obsah4"/>
        <w:tabs>
          <w:tab w:val="right" w:leader="dot" w:pos="9736"/>
        </w:tabs>
      </w:pPr>
      <w:hyperlink w:anchor="__RefHeading___Toc511130697" w:history="1">
        <w:r w:rsidR="00D40EF1" w:rsidRPr="00110721">
          <w:t>c) ochrana před technickou seizmicitou,</w:t>
        </w:r>
        <w:r w:rsidR="00D40EF1" w:rsidRPr="00110721">
          <w:tab/>
          <w:t>11</w:t>
        </w:r>
      </w:hyperlink>
    </w:p>
    <w:p w:rsidR="00D40EF1" w:rsidRPr="00110721" w:rsidRDefault="0002400A" w:rsidP="00D40EF1">
      <w:pPr>
        <w:pStyle w:val="Obsah4"/>
        <w:tabs>
          <w:tab w:val="right" w:leader="dot" w:pos="9736"/>
        </w:tabs>
      </w:pPr>
      <w:hyperlink w:anchor="__RefHeading___Toc511130698" w:history="1">
        <w:r w:rsidR="00D40EF1" w:rsidRPr="00110721">
          <w:t>d) ochrana před hlukem,</w:t>
        </w:r>
        <w:r w:rsidR="00D40EF1" w:rsidRPr="00110721">
          <w:tab/>
          <w:t>11</w:t>
        </w:r>
      </w:hyperlink>
    </w:p>
    <w:p w:rsidR="00D40EF1" w:rsidRPr="00110721" w:rsidRDefault="0002400A" w:rsidP="00D40EF1">
      <w:pPr>
        <w:pStyle w:val="Obsah4"/>
        <w:tabs>
          <w:tab w:val="right" w:leader="dot" w:pos="9736"/>
        </w:tabs>
      </w:pPr>
      <w:hyperlink w:anchor="__RefHeading___Toc511130699" w:history="1">
        <w:r w:rsidR="00D40EF1" w:rsidRPr="00110721">
          <w:t>e) protipovodňová opatření,</w:t>
        </w:r>
        <w:r w:rsidR="00D40EF1" w:rsidRPr="00110721">
          <w:tab/>
          <w:t>11</w:t>
        </w:r>
      </w:hyperlink>
    </w:p>
    <w:p w:rsidR="00D40EF1" w:rsidRPr="00110721" w:rsidRDefault="0002400A" w:rsidP="00D40EF1">
      <w:pPr>
        <w:pStyle w:val="Obsah4"/>
        <w:tabs>
          <w:tab w:val="right" w:leader="dot" w:pos="9736"/>
        </w:tabs>
      </w:pPr>
      <w:hyperlink w:anchor="__RefHeading___Toc511130700" w:history="1">
        <w:r w:rsidR="00D40EF1" w:rsidRPr="00110721">
          <w:t>f) ostatní účinky - vliv poddolování, výskyt metanu apod.</w:t>
        </w:r>
        <w:r w:rsidR="00D40EF1" w:rsidRPr="00110721">
          <w:tab/>
          <w:t>11</w:t>
        </w:r>
      </w:hyperlink>
    </w:p>
    <w:p w:rsidR="00D40EF1" w:rsidRPr="00110721" w:rsidRDefault="0002400A" w:rsidP="00D40EF1">
      <w:pPr>
        <w:pStyle w:val="Obsah2"/>
        <w:tabs>
          <w:tab w:val="right" w:leader="dot" w:pos="9736"/>
        </w:tabs>
      </w:pPr>
      <w:hyperlink w:anchor="__RefHeading___Toc511130701" w:history="1">
        <w:r w:rsidR="00D40EF1" w:rsidRPr="00110721">
          <w:t>B.3 Připojení na technickou infrastrukturu</w:t>
        </w:r>
        <w:r w:rsidR="00D40EF1" w:rsidRPr="00110721">
          <w:tab/>
          <w:t>11</w:t>
        </w:r>
      </w:hyperlink>
    </w:p>
    <w:p w:rsidR="00D40EF1" w:rsidRPr="00110721" w:rsidRDefault="0002400A" w:rsidP="00D40EF1">
      <w:pPr>
        <w:pStyle w:val="Obsah4"/>
        <w:tabs>
          <w:tab w:val="right" w:leader="dot" w:pos="9736"/>
        </w:tabs>
      </w:pPr>
      <w:hyperlink w:anchor="__RefHeading___Toc511130702" w:history="1">
        <w:r w:rsidR="00D40EF1" w:rsidRPr="00110721">
          <w:t>a) napojovací místa technické infrastruktury,</w:t>
        </w:r>
        <w:r w:rsidR="00D40EF1" w:rsidRPr="00110721">
          <w:tab/>
          <w:t>11</w:t>
        </w:r>
      </w:hyperlink>
    </w:p>
    <w:p w:rsidR="00D40EF1" w:rsidRPr="00110721" w:rsidRDefault="0002400A" w:rsidP="00D40EF1">
      <w:pPr>
        <w:pStyle w:val="Obsah4"/>
        <w:tabs>
          <w:tab w:val="right" w:leader="dot" w:pos="9736"/>
        </w:tabs>
      </w:pPr>
      <w:hyperlink w:anchor="__RefHeading___Toc511130703" w:history="1">
        <w:r w:rsidR="00D40EF1" w:rsidRPr="00110721">
          <w:t>b) připojovací rozměry, výkonové kapacity a délky.</w:t>
        </w:r>
        <w:r w:rsidR="00D40EF1" w:rsidRPr="00110721">
          <w:tab/>
          <w:t>12</w:t>
        </w:r>
      </w:hyperlink>
    </w:p>
    <w:p w:rsidR="00D40EF1" w:rsidRPr="00110721" w:rsidRDefault="0002400A" w:rsidP="00D40EF1">
      <w:pPr>
        <w:pStyle w:val="Obsah2"/>
        <w:tabs>
          <w:tab w:val="right" w:leader="dot" w:pos="9736"/>
        </w:tabs>
      </w:pPr>
      <w:hyperlink w:anchor="__RefHeading___Toc511130704" w:history="1">
        <w:r w:rsidR="00D40EF1" w:rsidRPr="00110721">
          <w:t>B.4 Dopravní řešení</w:t>
        </w:r>
        <w:r w:rsidR="00D40EF1" w:rsidRPr="00110721">
          <w:tab/>
          <w:t>12</w:t>
        </w:r>
      </w:hyperlink>
    </w:p>
    <w:p w:rsidR="00D40EF1" w:rsidRPr="00110721" w:rsidRDefault="0002400A" w:rsidP="00D40EF1">
      <w:pPr>
        <w:pStyle w:val="Obsah4"/>
        <w:tabs>
          <w:tab w:val="right" w:leader="dot" w:pos="9736"/>
        </w:tabs>
      </w:pPr>
      <w:hyperlink w:anchor="__RefHeading___Toc511130705" w:history="1">
        <w:r w:rsidR="00D40EF1" w:rsidRPr="00110721">
          <w:t>a) popis dopravního řešení včetně bezbariérových opatření pro přístupnost a užívání stavby osobami se sníženou schopností pohybu nebo orientace,</w:t>
        </w:r>
        <w:r w:rsidR="00D40EF1" w:rsidRPr="00110721">
          <w:tab/>
          <w:t>12</w:t>
        </w:r>
      </w:hyperlink>
    </w:p>
    <w:p w:rsidR="00D40EF1" w:rsidRPr="00110721" w:rsidRDefault="0002400A" w:rsidP="00D40EF1">
      <w:pPr>
        <w:pStyle w:val="Obsah4"/>
        <w:tabs>
          <w:tab w:val="right" w:leader="dot" w:pos="9736"/>
        </w:tabs>
      </w:pPr>
      <w:hyperlink w:anchor="__RefHeading___Toc511130706" w:history="1">
        <w:r w:rsidR="00D40EF1" w:rsidRPr="00110721">
          <w:t>b) napojení území na stávající dopravní infrastrukturu,</w:t>
        </w:r>
        <w:r w:rsidR="00D40EF1" w:rsidRPr="00110721">
          <w:tab/>
          <w:t>12</w:t>
        </w:r>
      </w:hyperlink>
    </w:p>
    <w:p w:rsidR="00D40EF1" w:rsidRPr="00110721" w:rsidRDefault="0002400A" w:rsidP="00D40EF1">
      <w:pPr>
        <w:pStyle w:val="Obsah4"/>
        <w:tabs>
          <w:tab w:val="right" w:leader="dot" w:pos="9736"/>
        </w:tabs>
      </w:pPr>
      <w:hyperlink w:anchor="__RefHeading___Toc511130707" w:history="1">
        <w:r w:rsidR="00D40EF1" w:rsidRPr="00110721">
          <w:t>c) doprava v klidu,</w:t>
        </w:r>
        <w:r w:rsidR="00D40EF1" w:rsidRPr="00110721">
          <w:tab/>
          <w:t>12</w:t>
        </w:r>
      </w:hyperlink>
    </w:p>
    <w:p w:rsidR="00D40EF1" w:rsidRPr="00110721" w:rsidRDefault="0002400A" w:rsidP="00D40EF1">
      <w:pPr>
        <w:pStyle w:val="Obsah4"/>
        <w:tabs>
          <w:tab w:val="right" w:leader="dot" w:pos="9736"/>
        </w:tabs>
      </w:pPr>
      <w:hyperlink w:anchor="__RefHeading___Toc511130708" w:history="1">
        <w:r w:rsidR="00D40EF1" w:rsidRPr="00110721">
          <w:t>d) pěší a cyklistické stezky.</w:t>
        </w:r>
        <w:r w:rsidR="00D40EF1" w:rsidRPr="00110721">
          <w:tab/>
          <w:t>12</w:t>
        </w:r>
      </w:hyperlink>
    </w:p>
    <w:p w:rsidR="00D40EF1" w:rsidRPr="00110721" w:rsidRDefault="0002400A" w:rsidP="00D40EF1">
      <w:pPr>
        <w:pStyle w:val="Obsah2"/>
        <w:tabs>
          <w:tab w:val="right" w:leader="dot" w:pos="9736"/>
        </w:tabs>
      </w:pPr>
      <w:hyperlink w:anchor="__RefHeading___Toc511130709" w:history="1">
        <w:r w:rsidR="00D40EF1" w:rsidRPr="00110721">
          <w:t>B.5 Řešení vegetace a souvisejících terénních úprav</w:t>
        </w:r>
        <w:r w:rsidR="00D40EF1" w:rsidRPr="00110721">
          <w:tab/>
          <w:t>12</w:t>
        </w:r>
      </w:hyperlink>
    </w:p>
    <w:p w:rsidR="00D40EF1" w:rsidRPr="00110721" w:rsidRDefault="0002400A" w:rsidP="00D40EF1">
      <w:pPr>
        <w:pStyle w:val="Obsah4"/>
        <w:tabs>
          <w:tab w:val="right" w:leader="dot" w:pos="9736"/>
        </w:tabs>
      </w:pPr>
      <w:hyperlink w:anchor="__RefHeading___Toc511130710" w:history="1">
        <w:r w:rsidR="00D40EF1" w:rsidRPr="00110721">
          <w:t>a) terénní úpravy,</w:t>
        </w:r>
        <w:r w:rsidR="00D40EF1" w:rsidRPr="00110721">
          <w:tab/>
          <w:t>12</w:t>
        </w:r>
      </w:hyperlink>
    </w:p>
    <w:p w:rsidR="00D40EF1" w:rsidRPr="00110721" w:rsidRDefault="0002400A" w:rsidP="00D40EF1">
      <w:pPr>
        <w:pStyle w:val="Obsah4"/>
        <w:tabs>
          <w:tab w:val="right" w:leader="dot" w:pos="9736"/>
        </w:tabs>
      </w:pPr>
      <w:hyperlink w:anchor="__RefHeading___Toc511130711" w:history="1">
        <w:r w:rsidR="00D40EF1" w:rsidRPr="00110721">
          <w:t>b) použité vegetační prvky,</w:t>
        </w:r>
        <w:r w:rsidR="00D40EF1" w:rsidRPr="00110721">
          <w:tab/>
          <w:t>12</w:t>
        </w:r>
      </w:hyperlink>
    </w:p>
    <w:p w:rsidR="00D40EF1" w:rsidRPr="00110721" w:rsidRDefault="0002400A" w:rsidP="00D40EF1">
      <w:pPr>
        <w:pStyle w:val="Obsah4"/>
        <w:tabs>
          <w:tab w:val="right" w:leader="dot" w:pos="9736"/>
        </w:tabs>
      </w:pPr>
      <w:hyperlink w:anchor="__RefHeading___Toc511130712" w:history="1">
        <w:r w:rsidR="00D40EF1" w:rsidRPr="00110721">
          <w:t>c) biotechnická opatření.</w:t>
        </w:r>
        <w:r w:rsidR="00D40EF1" w:rsidRPr="00110721">
          <w:tab/>
          <w:t>12</w:t>
        </w:r>
      </w:hyperlink>
    </w:p>
    <w:p w:rsidR="00D40EF1" w:rsidRPr="00110721" w:rsidRDefault="0002400A" w:rsidP="00D40EF1">
      <w:pPr>
        <w:pStyle w:val="Obsah2"/>
        <w:tabs>
          <w:tab w:val="right" w:leader="dot" w:pos="9736"/>
        </w:tabs>
      </w:pPr>
      <w:hyperlink w:anchor="__RefHeading___Toc511130713" w:history="1">
        <w:r w:rsidR="00D40EF1" w:rsidRPr="00110721">
          <w:t>B.6 Popis vlivů stavby na životní prostředí a jeho ochrana</w:t>
        </w:r>
        <w:r w:rsidR="00D40EF1" w:rsidRPr="00110721">
          <w:tab/>
          <w:t>12</w:t>
        </w:r>
      </w:hyperlink>
    </w:p>
    <w:p w:rsidR="00D40EF1" w:rsidRPr="00110721" w:rsidRDefault="0002400A" w:rsidP="00D40EF1">
      <w:pPr>
        <w:pStyle w:val="Obsah4"/>
        <w:tabs>
          <w:tab w:val="right" w:leader="dot" w:pos="9736"/>
        </w:tabs>
      </w:pPr>
      <w:hyperlink w:anchor="__RefHeading___Toc511130714" w:history="1">
        <w:r w:rsidR="00D40EF1" w:rsidRPr="00110721">
          <w:t>a) vliv na životní prostředí - ovzduší, hluk, voda, odpady a půda,</w:t>
        </w:r>
        <w:r w:rsidR="00D40EF1" w:rsidRPr="00110721">
          <w:tab/>
          <w:t>12</w:t>
        </w:r>
      </w:hyperlink>
    </w:p>
    <w:p w:rsidR="00D40EF1" w:rsidRPr="00110721" w:rsidRDefault="0002400A" w:rsidP="00D40EF1">
      <w:pPr>
        <w:pStyle w:val="Obsah4"/>
        <w:tabs>
          <w:tab w:val="right" w:leader="dot" w:pos="9736"/>
        </w:tabs>
      </w:pPr>
      <w:hyperlink w:anchor="__RefHeading___Toc511130715" w:history="1">
        <w:r w:rsidR="00D40EF1" w:rsidRPr="00110721">
          <w:t>b) vliv na přírodu a krajinu - ochrana dřevin, ochrana památných stromů, ochrana rostlin a živočichů, zachování ekologických funkcí a vazeb v krajině apod.,</w:t>
        </w:r>
        <w:r w:rsidR="00D40EF1" w:rsidRPr="00110721">
          <w:tab/>
          <w:t>12</w:t>
        </w:r>
      </w:hyperlink>
    </w:p>
    <w:p w:rsidR="00D40EF1" w:rsidRPr="00110721" w:rsidRDefault="0002400A" w:rsidP="00D40EF1">
      <w:pPr>
        <w:pStyle w:val="Obsah4"/>
        <w:tabs>
          <w:tab w:val="right" w:leader="dot" w:pos="9736"/>
        </w:tabs>
      </w:pPr>
      <w:hyperlink w:anchor="__RefHeading___Toc511130716" w:history="1">
        <w:r w:rsidR="00D40EF1" w:rsidRPr="00110721">
          <w:t>c) vliv na soustavu chráněných území Natura 2000,Stavbou nedojde k vlivu na soustavu chráněných území Natura 2000.</w:t>
        </w:r>
        <w:r w:rsidR="00D40EF1" w:rsidRPr="00110721">
          <w:tab/>
          <w:t>12</w:t>
        </w:r>
      </w:hyperlink>
    </w:p>
    <w:p w:rsidR="00D40EF1" w:rsidRPr="00110721" w:rsidRDefault="0002400A" w:rsidP="00D40EF1">
      <w:pPr>
        <w:pStyle w:val="Obsah4"/>
        <w:tabs>
          <w:tab w:val="right" w:leader="dot" w:pos="9736"/>
        </w:tabs>
      </w:pPr>
      <w:hyperlink w:anchor="__RefHeading___Toc511130717" w:history="1">
        <w:r w:rsidR="00D40EF1" w:rsidRPr="00110721">
          <w:t>d) způsob zohlednění podmínek závazného stanoviska posouzení vlivu záměru na životní prostředí, je-li podkladem,</w:t>
        </w:r>
        <w:r w:rsidR="00D40EF1" w:rsidRPr="00110721">
          <w:tab/>
          <w:t>13</w:t>
        </w:r>
      </w:hyperlink>
    </w:p>
    <w:p w:rsidR="00D40EF1" w:rsidRPr="00110721" w:rsidRDefault="0002400A" w:rsidP="00D40EF1">
      <w:pPr>
        <w:pStyle w:val="Obsah4"/>
        <w:tabs>
          <w:tab w:val="right" w:leader="dot" w:pos="9736"/>
        </w:tabs>
      </w:pPr>
      <w:hyperlink w:anchor="__RefHeading___Toc511130718" w:history="1">
        <w:r w:rsidR="00D40EF1" w:rsidRPr="00110721">
          <w:t>e) v případě záměrů spadajících do režimu zákona o integrované prevenci     základní parametry způsobu naplnění závěrů o nejlepších dostupných    technikách nebo integrované povolení, bylo-li vydáno,</w:t>
        </w:r>
        <w:r w:rsidR="00D40EF1" w:rsidRPr="00110721">
          <w:tab/>
          <w:t>13</w:t>
        </w:r>
      </w:hyperlink>
    </w:p>
    <w:p w:rsidR="00D40EF1" w:rsidRPr="00110721" w:rsidRDefault="0002400A" w:rsidP="00D40EF1">
      <w:pPr>
        <w:pStyle w:val="Obsah4"/>
        <w:tabs>
          <w:tab w:val="right" w:leader="dot" w:pos="9736"/>
        </w:tabs>
      </w:pPr>
      <w:hyperlink w:anchor="__RefHeading___Toc511130719" w:history="1">
        <w:r w:rsidR="00D40EF1" w:rsidRPr="00110721">
          <w:t>f) navrhovaná ochranná a bezpečnostní pásma, rozsah omezení a podmínky ochrany   podle jiných právních předpisů. V případě, že je dokumentace podkladem pro stavební řízení s posouzením vlivů na životní prostředí, neuvádí se informace k bodům a), b), d) a e), neboť jsou součástí dokumentace vlivů záměru na životní prostředí.</w:t>
        </w:r>
        <w:r w:rsidR="00D40EF1" w:rsidRPr="00110721">
          <w:tab/>
          <w:t>13</w:t>
        </w:r>
      </w:hyperlink>
    </w:p>
    <w:p w:rsidR="00D40EF1" w:rsidRPr="00110721" w:rsidRDefault="0002400A" w:rsidP="00D40EF1">
      <w:pPr>
        <w:pStyle w:val="Obsah2"/>
        <w:tabs>
          <w:tab w:val="right" w:leader="dot" w:pos="9736"/>
        </w:tabs>
      </w:pPr>
      <w:hyperlink w:anchor="__RefHeading___Toc511130720" w:history="1">
        <w:r w:rsidR="00D40EF1" w:rsidRPr="00110721">
          <w:t>B.7  Ochrana obyvatelstva</w:t>
        </w:r>
        <w:r w:rsidR="00D40EF1" w:rsidRPr="00110721">
          <w:tab/>
          <w:t>13</w:t>
        </w:r>
      </w:hyperlink>
    </w:p>
    <w:p w:rsidR="00D40EF1" w:rsidRPr="00110721" w:rsidRDefault="0002400A" w:rsidP="00D40EF1">
      <w:pPr>
        <w:pStyle w:val="Obsah4"/>
        <w:tabs>
          <w:tab w:val="right" w:leader="dot" w:pos="9736"/>
        </w:tabs>
      </w:pPr>
      <w:hyperlink w:anchor="__RefHeading___Toc511130721" w:history="1">
        <w:r w:rsidR="00D40EF1" w:rsidRPr="00110721">
          <w:t>Splnění základních požadavků z hlediska plnění úkolů ochrany obyvatelstva.</w:t>
        </w:r>
        <w:r w:rsidR="00D40EF1" w:rsidRPr="00110721">
          <w:tab/>
          <w:t>13</w:t>
        </w:r>
      </w:hyperlink>
    </w:p>
    <w:p w:rsidR="00D40EF1" w:rsidRPr="00110721" w:rsidRDefault="0002400A" w:rsidP="00D40EF1">
      <w:pPr>
        <w:pStyle w:val="Obsah2"/>
        <w:tabs>
          <w:tab w:val="right" w:leader="dot" w:pos="9736"/>
        </w:tabs>
      </w:pPr>
      <w:hyperlink w:anchor="__RefHeading___Toc511130722" w:history="1">
        <w:r w:rsidR="00D40EF1" w:rsidRPr="00110721">
          <w:t>B.8 Zásady organizace výstavby</w:t>
        </w:r>
        <w:r w:rsidR="00D40EF1" w:rsidRPr="00110721">
          <w:tab/>
          <w:t>13</w:t>
        </w:r>
      </w:hyperlink>
    </w:p>
    <w:p w:rsidR="00D40EF1" w:rsidRPr="00110721" w:rsidRDefault="0002400A" w:rsidP="00D40EF1">
      <w:pPr>
        <w:pStyle w:val="Obsah4"/>
        <w:tabs>
          <w:tab w:val="right" w:leader="dot" w:pos="9736"/>
        </w:tabs>
      </w:pPr>
      <w:hyperlink w:anchor="__RefHeading___Toc511130723" w:history="1">
        <w:r w:rsidR="00D40EF1" w:rsidRPr="00110721">
          <w:t>a) potřeby a spotřeby rozhodujících médií a hmot, jejich zajištění,</w:t>
        </w:r>
        <w:r w:rsidR="00D40EF1" w:rsidRPr="00110721">
          <w:tab/>
          <w:t>13</w:t>
        </w:r>
      </w:hyperlink>
    </w:p>
    <w:p w:rsidR="00D40EF1" w:rsidRPr="00110721" w:rsidRDefault="0002400A" w:rsidP="00D40EF1">
      <w:pPr>
        <w:pStyle w:val="Obsah4"/>
        <w:tabs>
          <w:tab w:val="right" w:leader="dot" w:pos="9736"/>
        </w:tabs>
      </w:pPr>
      <w:hyperlink w:anchor="__RefHeading___Toc511130724" w:history="1">
        <w:r w:rsidR="00D40EF1" w:rsidRPr="00110721">
          <w:t>b) odvodnění staveniště,</w:t>
        </w:r>
        <w:r w:rsidR="00D40EF1" w:rsidRPr="00110721">
          <w:tab/>
          <w:t>13</w:t>
        </w:r>
      </w:hyperlink>
    </w:p>
    <w:p w:rsidR="00D40EF1" w:rsidRPr="00110721" w:rsidRDefault="0002400A" w:rsidP="00D40EF1">
      <w:pPr>
        <w:pStyle w:val="Obsah4"/>
        <w:tabs>
          <w:tab w:val="right" w:leader="dot" w:pos="9736"/>
        </w:tabs>
      </w:pPr>
      <w:hyperlink w:anchor="__RefHeading___Toc511130725" w:history="1">
        <w:r w:rsidR="00D40EF1" w:rsidRPr="00110721">
          <w:t>c) napojení staveniště na stávající dopravní a technickou infrastrukturu,</w:t>
        </w:r>
        <w:r w:rsidR="00D40EF1" w:rsidRPr="00110721">
          <w:tab/>
          <w:t>13</w:t>
        </w:r>
      </w:hyperlink>
    </w:p>
    <w:p w:rsidR="00D40EF1" w:rsidRPr="00110721" w:rsidRDefault="0002400A" w:rsidP="00D40EF1">
      <w:pPr>
        <w:pStyle w:val="Obsah4"/>
        <w:tabs>
          <w:tab w:val="right" w:leader="dot" w:pos="9736"/>
        </w:tabs>
      </w:pPr>
      <w:hyperlink w:anchor="__RefHeading___Toc511130726" w:history="1">
        <w:r w:rsidR="00D40EF1" w:rsidRPr="00110721">
          <w:t>d) vliv provádění stavby na okolní stavby a pozemky,</w:t>
        </w:r>
        <w:r w:rsidR="00D40EF1" w:rsidRPr="00110721">
          <w:tab/>
          <w:t>13</w:t>
        </w:r>
      </w:hyperlink>
    </w:p>
    <w:p w:rsidR="00D40EF1" w:rsidRPr="00110721" w:rsidRDefault="0002400A" w:rsidP="00D40EF1">
      <w:pPr>
        <w:pStyle w:val="Obsah4"/>
        <w:tabs>
          <w:tab w:val="right" w:leader="dot" w:pos="9736"/>
        </w:tabs>
      </w:pPr>
      <w:hyperlink w:anchor="__RefHeading___Toc511130727" w:history="1">
        <w:r w:rsidR="00D40EF1" w:rsidRPr="00110721">
          <w:t>e) ochrana okolí staveniště a požadavky na související asanace, demolice, kácení dřevin,</w:t>
        </w:r>
        <w:r w:rsidR="00D40EF1" w:rsidRPr="00110721">
          <w:tab/>
          <w:t>13</w:t>
        </w:r>
      </w:hyperlink>
    </w:p>
    <w:p w:rsidR="00D40EF1" w:rsidRPr="00110721" w:rsidRDefault="0002400A" w:rsidP="00D40EF1">
      <w:pPr>
        <w:pStyle w:val="Obsah4"/>
        <w:tabs>
          <w:tab w:val="right" w:leader="dot" w:pos="9736"/>
        </w:tabs>
      </w:pPr>
      <w:hyperlink w:anchor="__RefHeading___Toc511130728" w:history="1">
        <w:r w:rsidR="00D40EF1" w:rsidRPr="00110721">
          <w:t>f) maximální dočasné a trvalé zábory pro staveniště,</w:t>
        </w:r>
        <w:r w:rsidR="00D40EF1" w:rsidRPr="00110721">
          <w:tab/>
          <w:t>13</w:t>
        </w:r>
      </w:hyperlink>
    </w:p>
    <w:p w:rsidR="00D40EF1" w:rsidRPr="00110721" w:rsidRDefault="0002400A" w:rsidP="00D40EF1">
      <w:pPr>
        <w:pStyle w:val="Obsah4"/>
        <w:tabs>
          <w:tab w:val="right" w:leader="dot" w:pos="9736"/>
        </w:tabs>
      </w:pPr>
      <w:hyperlink w:anchor="__RefHeading___Toc511130729" w:history="1">
        <w:r w:rsidR="00D40EF1" w:rsidRPr="00110721">
          <w:t>g) požadavky na bezbariérové obchozí trasy,</w:t>
        </w:r>
        <w:r w:rsidR="00D40EF1" w:rsidRPr="00110721">
          <w:tab/>
          <w:t>13</w:t>
        </w:r>
      </w:hyperlink>
    </w:p>
    <w:p w:rsidR="00D40EF1" w:rsidRPr="00110721" w:rsidRDefault="0002400A" w:rsidP="00D40EF1">
      <w:pPr>
        <w:pStyle w:val="Obsah4"/>
        <w:tabs>
          <w:tab w:val="right" w:leader="dot" w:pos="9736"/>
        </w:tabs>
      </w:pPr>
      <w:hyperlink w:anchor="__RefHeading___Toc511130730" w:history="1">
        <w:r w:rsidR="00D40EF1" w:rsidRPr="00110721">
          <w:t>h) maximální produkovaná množství a druhy odpadů a emisí při výstavbě, jejich likvidace,</w:t>
        </w:r>
        <w:r w:rsidR="00D40EF1" w:rsidRPr="00110721">
          <w:tab/>
          <w:t>13</w:t>
        </w:r>
      </w:hyperlink>
    </w:p>
    <w:p w:rsidR="00D40EF1" w:rsidRPr="00110721" w:rsidRDefault="0002400A" w:rsidP="00D40EF1">
      <w:pPr>
        <w:pStyle w:val="Obsah4"/>
        <w:tabs>
          <w:tab w:val="right" w:leader="dot" w:pos="9736"/>
        </w:tabs>
      </w:pPr>
      <w:hyperlink w:anchor="__RefHeading___Toc511130731" w:history="1">
        <w:r w:rsidR="00D40EF1" w:rsidRPr="00110721">
          <w:t>i) bilance zemních prací, požadavky na přísun nebo deponie zemin,</w:t>
        </w:r>
        <w:r w:rsidR="00D40EF1" w:rsidRPr="00110721">
          <w:tab/>
          <w:t>13</w:t>
        </w:r>
      </w:hyperlink>
    </w:p>
    <w:p w:rsidR="00D40EF1" w:rsidRPr="00110721" w:rsidRDefault="0002400A" w:rsidP="00D40EF1">
      <w:pPr>
        <w:pStyle w:val="Obsah4"/>
        <w:tabs>
          <w:tab w:val="right" w:leader="dot" w:pos="9736"/>
        </w:tabs>
      </w:pPr>
      <w:hyperlink w:anchor="__RefHeading___Toc511130732" w:history="1">
        <w:r w:rsidR="00D40EF1" w:rsidRPr="00110721">
          <w:t>j) ochrana životního prostředí při výstavbě,</w:t>
        </w:r>
        <w:r w:rsidR="00D40EF1" w:rsidRPr="00110721">
          <w:tab/>
          <w:t>13</w:t>
        </w:r>
      </w:hyperlink>
    </w:p>
    <w:p w:rsidR="00D40EF1" w:rsidRPr="00110721" w:rsidRDefault="0002400A" w:rsidP="00D40EF1">
      <w:pPr>
        <w:pStyle w:val="Obsah4"/>
        <w:tabs>
          <w:tab w:val="right" w:leader="dot" w:pos="9736"/>
        </w:tabs>
      </w:pPr>
      <w:hyperlink w:anchor="__RefHeading___Toc511130733" w:history="1">
        <w:r w:rsidR="00D40EF1" w:rsidRPr="00110721">
          <w:t>k) zásady bezpečnosti a ochrany zdraví při práci na staveništi,</w:t>
        </w:r>
        <w:r w:rsidR="00D40EF1" w:rsidRPr="00110721">
          <w:tab/>
          <w:t>14</w:t>
        </w:r>
      </w:hyperlink>
    </w:p>
    <w:p w:rsidR="00D40EF1" w:rsidRPr="00110721" w:rsidRDefault="0002400A" w:rsidP="00D40EF1">
      <w:pPr>
        <w:pStyle w:val="Obsah4"/>
        <w:tabs>
          <w:tab w:val="right" w:leader="dot" w:pos="9736"/>
        </w:tabs>
      </w:pPr>
      <w:hyperlink w:anchor="__RefHeading___Toc511130734" w:history="1">
        <w:r w:rsidR="00D40EF1" w:rsidRPr="00110721">
          <w:t>l) úpravy pro bezbariérové užívání výstavbou dotčených staveb,</w:t>
        </w:r>
        <w:r w:rsidR="00D40EF1" w:rsidRPr="00110721">
          <w:tab/>
          <w:t>14</w:t>
        </w:r>
      </w:hyperlink>
    </w:p>
    <w:p w:rsidR="00D40EF1" w:rsidRPr="00110721" w:rsidRDefault="0002400A" w:rsidP="00D40EF1">
      <w:pPr>
        <w:pStyle w:val="Obsah4"/>
        <w:tabs>
          <w:tab w:val="right" w:leader="dot" w:pos="9736"/>
        </w:tabs>
      </w:pPr>
      <w:hyperlink w:anchor="__RefHeading___Toc511130735" w:history="1">
        <w:r w:rsidR="00D40EF1" w:rsidRPr="00110721">
          <w:t>m) zásady pro dopravní inženýrská opatření,</w:t>
        </w:r>
        <w:r w:rsidR="00D40EF1" w:rsidRPr="00110721">
          <w:tab/>
          <w:t>14</w:t>
        </w:r>
      </w:hyperlink>
    </w:p>
    <w:p w:rsidR="00D40EF1" w:rsidRPr="00110721" w:rsidRDefault="0002400A" w:rsidP="00D40EF1">
      <w:pPr>
        <w:pStyle w:val="Obsah4"/>
        <w:tabs>
          <w:tab w:val="right" w:leader="dot" w:pos="9736"/>
        </w:tabs>
      </w:pPr>
      <w:hyperlink w:anchor="__RefHeading___Toc511130736" w:history="1">
        <w:r w:rsidR="00D40EF1" w:rsidRPr="00110721">
          <w:t>n) stanovení speciálních podmínek pro provádění stavby - provádění stavby za provozu, opatření proti účinkům vnějšího prostředí při výstavbě apod.,</w:t>
        </w:r>
        <w:r w:rsidR="00D40EF1" w:rsidRPr="00110721">
          <w:tab/>
          <w:t>14</w:t>
        </w:r>
      </w:hyperlink>
    </w:p>
    <w:p w:rsidR="00D40EF1" w:rsidRPr="00110721" w:rsidRDefault="0002400A" w:rsidP="00D40EF1">
      <w:pPr>
        <w:pStyle w:val="Obsah4"/>
        <w:tabs>
          <w:tab w:val="right" w:leader="dot" w:pos="9736"/>
        </w:tabs>
      </w:pPr>
      <w:hyperlink w:anchor="__RefHeading___Toc511130737" w:history="1">
        <w:r w:rsidR="00D40EF1" w:rsidRPr="00110721">
          <w:t>o) postup výstavby, rozhodující dílčí termíny.</w:t>
        </w:r>
        <w:r w:rsidR="00D40EF1" w:rsidRPr="00110721">
          <w:tab/>
          <w:t>14</w:t>
        </w:r>
      </w:hyperlink>
    </w:p>
    <w:p w:rsidR="00D40EF1" w:rsidRPr="00110721" w:rsidRDefault="0002400A" w:rsidP="00D40EF1">
      <w:pPr>
        <w:pStyle w:val="Obsah2"/>
        <w:tabs>
          <w:tab w:val="right" w:leader="dot" w:pos="9736"/>
        </w:tabs>
      </w:pPr>
      <w:hyperlink w:anchor="__RefHeading___Toc511130738" w:history="1">
        <w:r w:rsidR="00D40EF1" w:rsidRPr="00110721">
          <w:t>B.9  Celkové vodohospodářské řešení</w:t>
        </w:r>
        <w:r w:rsidR="00D40EF1" w:rsidRPr="00110721">
          <w:tab/>
          <w:t>14</w:t>
        </w:r>
      </w:hyperlink>
    </w:p>
    <w:p w:rsidR="00A576CA" w:rsidRPr="00110721" w:rsidRDefault="00D40EF1" w:rsidP="00D40EF1">
      <w:r w:rsidRPr="00110721">
        <w:fldChar w:fldCharType="end"/>
      </w:r>
    </w:p>
    <w:p w:rsidR="00C41F64" w:rsidRPr="00110721" w:rsidRDefault="00C41F64" w:rsidP="00D40EF1"/>
    <w:p w:rsidR="00C41F64" w:rsidRPr="00110721" w:rsidRDefault="00C41F64" w:rsidP="00D40EF1"/>
    <w:p w:rsidR="00C41F64" w:rsidRPr="00110721" w:rsidRDefault="00C41F64" w:rsidP="00C41F64">
      <w:pPr>
        <w:pStyle w:val="Zkladntext"/>
      </w:pPr>
    </w:p>
    <w:p w:rsidR="00C41F64" w:rsidRPr="00110721" w:rsidRDefault="00C41F64" w:rsidP="00C41F64">
      <w:pPr>
        <w:pStyle w:val="Zkladntext"/>
      </w:pPr>
    </w:p>
    <w:p w:rsidR="00C41F64" w:rsidRPr="00110721" w:rsidRDefault="00C41F64" w:rsidP="00C41F64">
      <w:pPr>
        <w:pStyle w:val="Nadpis1"/>
      </w:pPr>
      <w:bookmarkStart w:id="1" w:name="__RefHeading___Toc511130635"/>
      <w:r w:rsidRPr="00110721">
        <w:t>A Průvodní zpráva</w:t>
      </w:r>
      <w:bookmarkEnd w:id="1"/>
      <w:r w:rsidRPr="00110721">
        <w:t xml:space="preserve"> </w:t>
      </w:r>
    </w:p>
    <w:p w:rsidR="00C41F64" w:rsidRPr="00110721" w:rsidRDefault="00C41F64" w:rsidP="00C41F64">
      <w:pPr>
        <w:pStyle w:val="Zkladntext"/>
      </w:pPr>
      <w:r w:rsidRPr="00110721">
        <w:rPr>
          <w:b/>
        </w:rPr>
        <w:t xml:space="preserve"> </w:t>
      </w:r>
    </w:p>
    <w:p w:rsidR="00C41F64" w:rsidRPr="00110721" w:rsidRDefault="00C41F64" w:rsidP="00C41F64">
      <w:pPr>
        <w:pStyle w:val="Nadpis3"/>
      </w:pPr>
      <w:bookmarkStart w:id="2" w:name="__RefHeading___Toc511130636"/>
      <w:bookmarkEnd w:id="2"/>
      <w:proofErr w:type="gramStart"/>
      <w:r w:rsidRPr="00110721">
        <w:t>A.1 Identifikační</w:t>
      </w:r>
      <w:proofErr w:type="gramEnd"/>
      <w:r w:rsidRPr="00110721">
        <w:t xml:space="preserve"> údaje</w:t>
      </w:r>
    </w:p>
    <w:p w:rsidR="00C41F64" w:rsidRPr="00110721" w:rsidRDefault="00C41F64" w:rsidP="00C41F64">
      <w:pPr>
        <w:pStyle w:val="Zkladntext"/>
      </w:pPr>
      <w:r w:rsidRPr="00110721">
        <w:rPr>
          <w:b/>
        </w:rPr>
        <w:t xml:space="preserve"> </w:t>
      </w:r>
    </w:p>
    <w:p w:rsidR="00C41F64" w:rsidRPr="00110721" w:rsidRDefault="00C41F64" w:rsidP="00C41F64">
      <w:pPr>
        <w:pStyle w:val="Nadpis3"/>
        <w:rPr>
          <w:i/>
          <w:iCs/>
        </w:rPr>
      </w:pPr>
      <w:bookmarkStart w:id="3" w:name="__RefHeading___Toc511130637"/>
      <w:proofErr w:type="gramStart"/>
      <w:r w:rsidRPr="00110721">
        <w:t>A.1.1</w:t>
      </w:r>
      <w:proofErr w:type="gramEnd"/>
      <w:r w:rsidRPr="00110721">
        <w:t xml:space="preserve"> Údaje o stavbě</w:t>
      </w:r>
      <w:bookmarkEnd w:id="3"/>
      <w:r w:rsidRPr="00110721">
        <w:t xml:space="preserve"> </w:t>
      </w:r>
    </w:p>
    <w:p w:rsidR="00C41F64" w:rsidRPr="00110721" w:rsidRDefault="00C41F64" w:rsidP="00C41F64">
      <w:pPr>
        <w:pStyle w:val="Zkladntext"/>
        <w:rPr>
          <w:i/>
          <w:iCs/>
        </w:rPr>
      </w:pPr>
    </w:p>
    <w:p w:rsidR="00C41F64" w:rsidRPr="00110721" w:rsidRDefault="00C41F64" w:rsidP="00C41F64">
      <w:pPr>
        <w:pStyle w:val="Nadpis4"/>
      </w:pPr>
      <w:bookmarkStart w:id="4" w:name="__RefHeading___Toc511130638"/>
      <w:bookmarkEnd w:id="4"/>
      <w:r w:rsidRPr="00110721">
        <w:t>a) název stavby,</w:t>
      </w:r>
    </w:p>
    <w:p w:rsidR="00C41F64" w:rsidRPr="00110721" w:rsidRDefault="00C41F64" w:rsidP="00C41F64">
      <w:pPr>
        <w:pStyle w:val="Zkladntext"/>
      </w:pPr>
      <w:r w:rsidRPr="00110721">
        <w:t>„</w:t>
      </w:r>
      <w:r w:rsidR="00143B70">
        <w:t>Rekonstrukce – Magistrát Brno, kancelářské prostory</w:t>
      </w:r>
      <w:r w:rsidR="00460395">
        <w:t>, Husova 12</w:t>
      </w:r>
      <w:r w:rsidRPr="00110721">
        <w:t>“</w:t>
      </w:r>
    </w:p>
    <w:p w:rsidR="00C41F64" w:rsidRPr="00110721" w:rsidRDefault="00C41F64" w:rsidP="00C41F64">
      <w:pPr>
        <w:pStyle w:val="Nadpis4"/>
      </w:pPr>
      <w:bookmarkStart w:id="5" w:name="__RefHeading___Toc511130639"/>
      <w:r w:rsidRPr="00110721">
        <w:t>b) místo stavby (adresa, čísla popisná, katastrální území, parcelní čísla pozemků),</w:t>
      </w:r>
      <w:bookmarkEnd w:id="5"/>
      <w:r w:rsidRPr="00110721">
        <w:t xml:space="preserve"> </w:t>
      </w:r>
    </w:p>
    <w:p w:rsidR="00C41F64" w:rsidRPr="000C31F4" w:rsidRDefault="00143B70" w:rsidP="00C41F64">
      <w:pPr>
        <w:pStyle w:val="Zkladntext"/>
      </w:pPr>
      <w:r w:rsidRPr="000C31F4">
        <w:t>Husova 1</w:t>
      </w:r>
      <w:r w:rsidR="005D7B4D">
        <w:t>96/12</w:t>
      </w:r>
      <w:r w:rsidRPr="000C31F4">
        <w:t xml:space="preserve">, 602 00 Brno-střed-Staré Brno, </w:t>
      </w:r>
      <w:proofErr w:type="spellStart"/>
      <w:proofErr w:type="gramStart"/>
      <w:r w:rsidRPr="000C31F4">
        <w:t>k.ú</w:t>
      </w:r>
      <w:proofErr w:type="spellEnd"/>
      <w:r w:rsidRPr="000C31F4">
        <w:t>.</w:t>
      </w:r>
      <w:proofErr w:type="gramEnd"/>
      <w:r w:rsidRPr="000C31F4">
        <w:t xml:space="preserve"> Město Brno, </w:t>
      </w:r>
      <w:proofErr w:type="spellStart"/>
      <w:r w:rsidRPr="000C31F4">
        <w:t>parc</w:t>
      </w:r>
      <w:proofErr w:type="spellEnd"/>
      <w:r w:rsidRPr="000C31F4">
        <w:t xml:space="preserve">. </w:t>
      </w:r>
      <w:proofErr w:type="gramStart"/>
      <w:r w:rsidRPr="000C31F4">
        <w:t>č.498</w:t>
      </w:r>
      <w:proofErr w:type="gramEnd"/>
      <w:r w:rsidR="00602090" w:rsidRPr="000C31F4">
        <w:t xml:space="preserve"> </w:t>
      </w:r>
    </w:p>
    <w:p w:rsidR="00C41F64" w:rsidRPr="00110721" w:rsidRDefault="00C41F64" w:rsidP="00C41F64">
      <w:pPr>
        <w:pStyle w:val="Nadpis4"/>
      </w:pPr>
      <w:bookmarkStart w:id="6" w:name="__RefHeading___Toc511130640"/>
      <w:bookmarkEnd w:id="6"/>
      <w:r w:rsidRPr="00110721">
        <w:t>c) předmět projektové dokumentace - nová stavba nebo změna dokončené stavby, trvalá nebo dočasná stavba, účel užívání stavby.</w:t>
      </w:r>
    </w:p>
    <w:p w:rsidR="00D3441F" w:rsidRPr="00110721" w:rsidRDefault="007F7F5A" w:rsidP="00C41F64">
      <w:pPr>
        <w:pStyle w:val="Zkladntext"/>
        <w:rPr>
          <w:szCs w:val="24"/>
        </w:rPr>
      </w:pPr>
      <w:r w:rsidRPr="00110721">
        <w:rPr>
          <w:szCs w:val="24"/>
        </w:rPr>
        <w:t>Projektová dokumentace</w:t>
      </w:r>
      <w:r w:rsidR="00A83CB8" w:rsidRPr="00110721">
        <w:rPr>
          <w:szCs w:val="24"/>
        </w:rPr>
        <w:t xml:space="preserve"> se zabývá kompletní rekonstrukcí interiéru </w:t>
      </w:r>
      <w:r w:rsidR="00143B70">
        <w:rPr>
          <w:szCs w:val="24"/>
        </w:rPr>
        <w:t>skladovacích prostor a bytu správce</w:t>
      </w:r>
      <w:r w:rsidR="00235810">
        <w:rPr>
          <w:szCs w:val="24"/>
        </w:rPr>
        <w:t xml:space="preserve">. </w:t>
      </w:r>
      <w:r w:rsidR="00A83CB8" w:rsidRPr="00110721">
        <w:rPr>
          <w:szCs w:val="24"/>
        </w:rPr>
        <w:t>Rekonstrukce se zabývá: výměnou podl</w:t>
      </w:r>
      <w:r w:rsidR="00235810">
        <w:rPr>
          <w:szCs w:val="24"/>
        </w:rPr>
        <w:t>ahových krytin</w:t>
      </w:r>
      <w:r w:rsidR="004F7116" w:rsidRPr="00110721">
        <w:rPr>
          <w:szCs w:val="24"/>
        </w:rPr>
        <w:t xml:space="preserve">, </w:t>
      </w:r>
      <w:proofErr w:type="spellStart"/>
      <w:r w:rsidR="004F7116" w:rsidRPr="00110721">
        <w:rPr>
          <w:szCs w:val="24"/>
        </w:rPr>
        <w:t>doomítání</w:t>
      </w:r>
      <w:r w:rsidR="00235810">
        <w:rPr>
          <w:szCs w:val="24"/>
        </w:rPr>
        <w:t>m</w:t>
      </w:r>
      <w:proofErr w:type="spellEnd"/>
      <w:r w:rsidR="004F7116" w:rsidRPr="00110721">
        <w:rPr>
          <w:szCs w:val="24"/>
        </w:rPr>
        <w:t xml:space="preserve"> částí stěn hrubou omítkou, výměna dveří včetně zárubní</w:t>
      </w:r>
      <w:r w:rsidR="00983F18">
        <w:rPr>
          <w:szCs w:val="24"/>
        </w:rPr>
        <w:t>, rozvody silnoproudé a slaboproudé elektrotechniky, úpravou rozvodů pitné vody a kanalizace, bud</w:t>
      </w:r>
      <w:r w:rsidR="007A0000">
        <w:rPr>
          <w:szCs w:val="24"/>
        </w:rPr>
        <w:t>e osazena nová chladící jednotka v exteriéru na pozici stávajících jednotek.</w:t>
      </w:r>
    </w:p>
    <w:p w:rsidR="00C41F64" w:rsidRPr="00110721" w:rsidRDefault="00C41F64" w:rsidP="00C41F64">
      <w:pPr>
        <w:pStyle w:val="Zkladntext"/>
      </w:pPr>
    </w:p>
    <w:p w:rsidR="00C41F64" w:rsidRPr="00110721" w:rsidRDefault="00C41F64" w:rsidP="00C41F64">
      <w:pPr>
        <w:pStyle w:val="Nadpis3"/>
      </w:pPr>
      <w:r w:rsidRPr="00110721">
        <w:t xml:space="preserve"> </w:t>
      </w:r>
      <w:bookmarkStart w:id="7" w:name="__RefHeading___Toc511130641"/>
      <w:proofErr w:type="gramStart"/>
      <w:r w:rsidRPr="00110721">
        <w:t>A.1.2</w:t>
      </w:r>
      <w:proofErr w:type="gramEnd"/>
      <w:r w:rsidRPr="00110721">
        <w:t xml:space="preserve"> Údaje o stavebníkovi</w:t>
      </w:r>
      <w:bookmarkEnd w:id="7"/>
    </w:p>
    <w:p w:rsidR="00C41F64" w:rsidRDefault="007F7F5A" w:rsidP="00C41F64">
      <w:pPr>
        <w:pStyle w:val="Zkladntext"/>
      </w:pPr>
      <w:r w:rsidRPr="00110721">
        <w:t xml:space="preserve">Statutární město </w:t>
      </w:r>
      <w:r w:rsidR="00983F18">
        <w:t>Brno</w:t>
      </w:r>
      <w:r w:rsidRPr="00110721">
        <w:t>,</w:t>
      </w:r>
      <w:r w:rsidR="00983F18">
        <w:t xml:space="preserve"> IČ : </w:t>
      </w:r>
      <w:r w:rsidR="006D7AA6">
        <w:t>44992785,</w:t>
      </w:r>
    </w:p>
    <w:p w:rsidR="00983F18" w:rsidRPr="00110721" w:rsidRDefault="006D7AA6" w:rsidP="00C41F64">
      <w:pPr>
        <w:pStyle w:val="Zkladntext"/>
      </w:pPr>
      <w:r>
        <w:t>Dominikánské náměstí 1, 601 67 Brno</w:t>
      </w:r>
    </w:p>
    <w:p w:rsidR="006B22D7" w:rsidRPr="00110721" w:rsidRDefault="006B22D7" w:rsidP="00C41F64">
      <w:pPr>
        <w:pStyle w:val="Zkladntext"/>
      </w:pPr>
    </w:p>
    <w:p w:rsidR="00C41F64" w:rsidRPr="00110721" w:rsidRDefault="00C41F64" w:rsidP="00C41F64">
      <w:pPr>
        <w:pStyle w:val="Nadpis3"/>
      </w:pPr>
      <w:r w:rsidRPr="00110721">
        <w:t xml:space="preserve"> </w:t>
      </w:r>
      <w:bookmarkStart w:id="8" w:name="__RefHeading___Toc511130643"/>
      <w:proofErr w:type="gramStart"/>
      <w:r w:rsidRPr="00110721">
        <w:t>A.1.3</w:t>
      </w:r>
      <w:proofErr w:type="gramEnd"/>
      <w:r w:rsidRPr="00110721">
        <w:t xml:space="preserve"> Údaje o zpracovateli projektové dokumentace</w:t>
      </w:r>
      <w:bookmarkEnd w:id="8"/>
      <w:r w:rsidRPr="00110721">
        <w:t xml:space="preserve"> </w:t>
      </w:r>
    </w:p>
    <w:p w:rsidR="00C41F64" w:rsidRPr="00110721" w:rsidRDefault="00C41F64" w:rsidP="00C41F64">
      <w:pPr>
        <w:pStyle w:val="Zkladntext"/>
      </w:pPr>
    </w:p>
    <w:p w:rsidR="00C41F64" w:rsidRPr="00110721" w:rsidRDefault="00C41F64" w:rsidP="00C41F64">
      <w:pPr>
        <w:pStyle w:val="Nadpis4"/>
      </w:pPr>
      <w:bookmarkStart w:id="9" w:name="__RefHeading___Toc511130644"/>
      <w:r w:rsidRPr="00110721">
        <w:t>a) jméno, příjmení, obchodní firma, identifikační číslo osob, místo podnikání (fyzická osoba podnikající) nebo obchodní firma nebo název, identifikační číslo osob, adresa sídla (právnická osoba),</w:t>
      </w:r>
      <w:bookmarkEnd w:id="9"/>
      <w:r w:rsidRPr="00110721">
        <w:t xml:space="preserve">  </w:t>
      </w:r>
    </w:p>
    <w:p w:rsidR="00C41F64" w:rsidRDefault="00C41F64" w:rsidP="00C41F64">
      <w:pPr>
        <w:pStyle w:val="Nadpis4"/>
        <w:rPr>
          <w:i w:val="0"/>
        </w:rPr>
      </w:pPr>
      <w:r w:rsidRPr="00110721">
        <w:rPr>
          <w:i w:val="0"/>
        </w:rPr>
        <w:t>MARK VALA s.r.o.</w:t>
      </w:r>
      <w:r w:rsidRPr="00110721">
        <w:rPr>
          <w:i w:val="0"/>
        </w:rPr>
        <w:br/>
      </w:r>
      <w:r w:rsidR="00D3441F" w:rsidRPr="00110721">
        <w:rPr>
          <w:i w:val="0"/>
        </w:rPr>
        <w:t>Josefská 516/1</w:t>
      </w:r>
      <w:r w:rsidRPr="00110721">
        <w:rPr>
          <w:i w:val="0"/>
        </w:rPr>
        <w:t>, 602 00 Brno - město</w:t>
      </w:r>
      <w:r w:rsidRPr="00110721">
        <w:rPr>
          <w:i w:val="0"/>
        </w:rPr>
        <w:br/>
        <w:t>IČ: 07214481</w:t>
      </w:r>
      <w:r w:rsidRPr="00110721">
        <w:rPr>
          <w:i w:val="0"/>
        </w:rPr>
        <w:br/>
        <w:t>DIČ: CZ07214481</w:t>
      </w:r>
    </w:p>
    <w:p w:rsidR="006D7AA6" w:rsidRPr="006D7AA6" w:rsidRDefault="006D7AA6" w:rsidP="006D7AA6"/>
    <w:p w:rsidR="00C41F64" w:rsidRPr="00110721" w:rsidRDefault="00C41F64" w:rsidP="00C41F64">
      <w:r w:rsidRPr="00110721">
        <w:t>b) jméno a příjmení hlavního projektanta včetně čísla, pod kterým je zapsán v evidenci autorizovaných osob vedené Českou komorou architektů nebo Českou komorou autorizovaných</w:t>
      </w:r>
    </w:p>
    <w:p w:rsidR="006B22D7" w:rsidRDefault="006B22D7" w:rsidP="006B22D7">
      <w:pPr>
        <w:pStyle w:val="Zkladntext"/>
      </w:pPr>
      <w:r w:rsidRPr="00110721">
        <w:t xml:space="preserve">Petr Mareček; ČKAIT : 1103789 </w:t>
      </w:r>
    </w:p>
    <w:p w:rsidR="006D7AA6" w:rsidRPr="00110721" w:rsidRDefault="006D7AA6" w:rsidP="006B22D7">
      <w:pPr>
        <w:pStyle w:val="Zkladntext"/>
      </w:pPr>
    </w:p>
    <w:p w:rsidR="006B22D7" w:rsidRPr="00110721" w:rsidRDefault="006B22D7" w:rsidP="006B22D7">
      <w:pPr>
        <w:pStyle w:val="Nadpis4"/>
      </w:pPr>
      <w:r w:rsidRPr="00110721">
        <w:t>c) 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rsidR="006B22D7" w:rsidRPr="00110721" w:rsidRDefault="006B22D7" w:rsidP="006B22D7"/>
    <w:p w:rsidR="0011314C" w:rsidRPr="008706A5" w:rsidRDefault="0011314C" w:rsidP="0011314C">
      <w:pPr>
        <w:rPr>
          <w:color w:val="000000" w:themeColor="text1"/>
          <w:sz w:val="24"/>
          <w:szCs w:val="24"/>
        </w:rPr>
      </w:pPr>
      <w:r w:rsidRPr="008706A5">
        <w:rPr>
          <w:color w:val="000000" w:themeColor="text1"/>
          <w:sz w:val="24"/>
          <w:szCs w:val="24"/>
        </w:rPr>
        <w:t xml:space="preserve">Hlavní projektant: </w:t>
      </w:r>
      <w:r w:rsidRPr="008706A5">
        <w:rPr>
          <w:color w:val="000000" w:themeColor="text1"/>
          <w:sz w:val="24"/>
          <w:szCs w:val="24"/>
        </w:rPr>
        <w:tab/>
      </w:r>
      <w:r w:rsidRPr="008706A5">
        <w:rPr>
          <w:color w:val="000000" w:themeColor="text1"/>
          <w:sz w:val="24"/>
          <w:szCs w:val="24"/>
        </w:rPr>
        <w:tab/>
      </w:r>
      <w:r w:rsidRPr="008706A5">
        <w:rPr>
          <w:color w:val="000000" w:themeColor="text1"/>
          <w:sz w:val="24"/>
          <w:szCs w:val="24"/>
        </w:rPr>
        <w:tab/>
        <w:t>Petr Mareček; ČKAIT : 1103789</w:t>
      </w:r>
    </w:p>
    <w:p w:rsidR="0011314C" w:rsidRPr="008706A5" w:rsidRDefault="0011314C" w:rsidP="0011314C">
      <w:pPr>
        <w:rPr>
          <w:color w:val="000000" w:themeColor="text1"/>
          <w:sz w:val="24"/>
          <w:szCs w:val="24"/>
        </w:rPr>
      </w:pPr>
    </w:p>
    <w:p w:rsidR="006B22D7" w:rsidRPr="008706A5" w:rsidRDefault="006B22D7" w:rsidP="0011314C">
      <w:pPr>
        <w:rPr>
          <w:color w:val="000000" w:themeColor="text1"/>
          <w:sz w:val="24"/>
          <w:szCs w:val="24"/>
        </w:rPr>
      </w:pPr>
      <w:r w:rsidRPr="008706A5">
        <w:rPr>
          <w:color w:val="000000" w:themeColor="text1"/>
          <w:sz w:val="24"/>
          <w:szCs w:val="24"/>
        </w:rPr>
        <w:t>Architektonicko-stavební řešení</w:t>
      </w:r>
      <w:r w:rsidR="00D3441F" w:rsidRPr="008706A5">
        <w:rPr>
          <w:color w:val="000000" w:themeColor="text1"/>
          <w:sz w:val="24"/>
          <w:szCs w:val="24"/>
        </w:rPr>
        <w:t>:</w:t>
      </w:r>
      <w:r w:rsidR="00D3441F" w:rsidRPr="008706A5">
        <w:rPr>
          <w:color w:val="000000" w:themeColor="text1"/>
          <w:sz w:val="24"/>
          <w:szCs w:val="24"/>
        </w:rPr>
        <w:tab/>
        <w:t>Petr Mareček; ČKAIT : 1103789</w:t>
      </w:r>
    </w:p>
    <w:p w:rsidR="00983F18" w:rsidRPr="008706A5" w:rsidRDefault="00983F18" w:rsidP="0011314C">
      <w:pPr>
        <w:rPr>
          <w:color w:val="000000" w:themeColor="text1"/>
          <w:sz w:val="24"/>
          <w:szCs w:val="24"/>
        </w:rPr>
      </w:pPr>
      <w:r w:rsidRPr="008706A5">
        <w:rPr>
          <w:color w:val="000000" w:themeColor="text1"/>
          <w:sz w:val="24"/>
          <w:szCs w:val="24"/>
        </w:rPr>
        <w:tab/>
      </w:r>
      <w:r w:rsidRPr="008706A5">
        <w:rPr>
          <w:color w:val="000000" w:themeColor="text1"/>
          <w:sz w:val="24"/>
          <w:szCs w:val="24"/>
        </w:rPr>
        <w:tab/>
      </w:r>
      <w:r w:rsidRPr="008706A5">
        <w:rPr>
          <w:color w:val="000000" w:themeColor="text1"/>
          <w:sz w:val="24"/>
          <w:szCs w:val="24"/>
        </w:rPr>
        <w:tab/>
      </w:r>
      <w:r w:rsidRPr="008706A5">
        <w:rPr>
          <w:color w:val="000000" w:themeColor="text1"/>
          <w:sz w:val="24"/>
          <w:szCs w:val="24"/>
        </w:rPr>
        <w:tab/>
      </w:r>
      <w:r w:rsidRPr="008706A5">
        <w:rPr>
          <w:color w:val="000000" w:themeColor="text1"/>
          <w:sz w:val="24"/>
          <w:szCs w:val="24"/>
        </w:rPr>
        <w:tab/>
        <w:t>Matěj Fochr</w:t>
      </w:r>
    </w:p>
    <w:p w:rsidR="0011314C" w:rsidRPr="001A668E" w:rsidRDefault="00280B53" w:rsidP="0011314C">
      <w:pPr>
        <w:pStyle w:val="Nadpis1"/>
        <w:rPr>
          <w:rFonts w:ascii="Arial" w:hAnsi="Arial" w:cs="Arial"/>
          <w:b w:val="0"/>
          <w:color w:val="000000" w:themeColor="text1"/>
          <w:sz w:val="22"/>
          <w:szCs w:val="22"/>
        </w:rPr>
      </w:pPr>
      <w:r w:rsidRPr="008706A5">
        <w:rPr>
          <w:b w:val="0"/>
          <w:color w:val="000000" w:themeColor="text1"/>
          <w:szCs w:val="24"/>
        </w:rPr>
        <w:t>PBŘS:</w:t>
      </w:r>
      <w:r w:rsidR="008706A5">
        <w:rPr>
          <w:b w:val="0"/>
          <w:color w:val="000000" w:themeColor="text1"/>
          <w:szCs w:val="24"/>
        </w:rPr>
        <w:tab/>
      </w:r>
      <w:r w:rsidR="008706A5">
        <w:rPr>
          <w:b w:val="0"/>
          <w:color w:val="000000" w:themeColor="text1"/>
          <w:szCs w:val="24"/>
        </w:rPr>
        <w:tab/>
      </w:r>
      <w:r w:rsidR="008706A5">
        <w:rPr>
          <w:b w:val="0"/>
          <w:color w:val="000000" w:themeColor="text1"/>
          <w:szCs w:val="24"/>
        </w:rPr>
        <w:tab/>
      </w:r>
      <w:r w:rsidR="008706A5">
        <w:rPr>
          <w:b w:val="0"/>
          <w:color w:val="000000" w:themeColor="text1"/>
          <w:szCs w:val="24"/>
        </w:rPr>
        <w:tab/>
      </w:r>
      <w:r w:rsidR="008706A5">
        <w:rPr>
          <w:b w:val="0"/>
          <w:color w:val="000000" w:themeColor="text1"/>
          <w:szCs w:val="24"/>
        </w:rPr>
        <w:tab/>
      </w:r>
      <w:r w:rsidR="008706A5" w:rsidRPr="008706A5">
        <w:rPr>
          <w:b w:val="0"/>
          <w:i/>
          <w:color w:val="000000" w:themeColor="text1"/>
          <w:szCs w:val="24"/>
        </w:rPr>
        <w:t xml:space="preserve">Ing. Tomáš </w:t>
      </w:r>
      <w:r w:rsidR="008706A5" w:rsidRPr="001A668E">
        <w:rPr>
          <w:rFonts w:ascii="Arial" w:hAnsi="Arial" w:cs="Arial"/>
          <w:b w:val="0"/>
          <w:i/>
          <w:color w:val="000000" w:themeColor="text1"/>
          <w:sz w:val="22"/>
          <w:szCs w:val="22"/>
        </w:rPr>
        <w:t>Pachl</w:t>
      </w:r>
      <w:r w:rsidR="008706A5" w:rsidRPr="001A668E">
        <w:rPr>
          <w:rFonts w:ascii="Arial" w:hAnsi="Arial" w:cs="Arial"/>
          <w:b w:val="0"/>
          <w:color w:val="000000" w:themeColor="text1"/>
          <w:sz w:val="22"/>
          <w:szCs w:val="22"/>
        </w:rPr>
        <w:t xml:space="preserve"> </w:t>
      </w:r>
      <w:r w:rsidR="001A668E" w:rsidRPr="001A668E">
        <w:rPr>
          <w:rFonts w:ascii="Arial" w:hAnsi="Arial" w:cs="Arial"/>
          <w:b w:val="0"/>
          <w:i/>
          <w:color w:val="000000"/>
          <w:sz w:val="22"/>
          <w:szCs w:val="22"/>
        </w:rPr>
        <w:t xml:space="preserve">(ČKAIT </w:t>
      </w:r>
      <w:r w:rsidR="001A668E">
        <w:rPr>
          <w:rFonts w:ascii="Arial" w:hAnsi="Arial" w:cs="Arial"/>
          <w:b w:val="0"/>
          <w:color w:val="000000"/>
          <w:sz w:val="22"/>
          <w:szCs w:val="22"/>
          <w:shd w:val="clear" w:color="auto" w:fill="FFFFFF"/>
        </w:rPr>
        <w:t>1006914</w:t>
      </w:r>
      <w:r w:rsidR="001A668E" w:rsidRPr="001A668E">
        <w:rPr>
          <w:rFonts w:ascii="Arial" w:hAnsi="Arial" w:cs="Arial"/>
          <w:b w:val="0"/>
          <w:color w:val="000000"/>
          <w:sz w:val="22"/>
          <w:szCs w:val="22"/>
          <w:shd w:val="clear" w:color="auto" w:fill="FFFFFF"/>
        </w:rPr>
        <w:t>)</w:t>
      </w:r>
      <w:r w:rsidR="001A668E" w:rsidRPr="001A668E">
        <w:rPr>
          <w:rFonts w:ascii="Arial" w:hAnsi="Arial" w:cs="Arial"/>
          <w:b w:val="0"/>
          <w:color w:val="000000" w:themeColor="text1"/>
          <w:sz w:val="22"/>
          <w:szCs w:val="22"/>
        </w:rPr>
        <w:tab/>
      </w:r>
      <w:r w:rsidR="001A668E" w:rsidRPr="001A668E">
        <w:rPr>
          <w:rFonts w:ascii="Arial" w:hAnsi="Arial" w:cs="Arial"/>
          <w:b w:val="0"/>
          <w:color w:val="000000" w:themeColor="text1"/>
          <w:sz w:val="22"/>
          <w:szCs w:val="22"/>
        </w:rPr>
        <w:tab/>
      </w:r>
    </w:p>
    <w:p w:rsidR="0011314C" w:rsidRPr="001A668E" w:rsidRDefault="0011314C" w:rsidP="008706A5">
      <w:pPr>
        <w:pStyle w:val="TZ-text"/>
        <w:ind w:firstLine="0"/>
        <w:jc w:val="both"/>
        <w:rPr>
          <w:color w:val="000000"/>
          <w:szCs w:val="22"/>
          <w:shd w:val="clear" w:color="auto" w:fill="FFFFFF"/>
        </w:rPr>
      </w:pPr>
      <w:r w:rsidRPr="001A668E">
        <w:rPr>
          <w:color w:val="000000" w:themeColor="text1"/>
          <w:szCs w:val="22"/>
        </w:rPr>
        <w:t xml:space="preserve">VZT a ÚT </w:t>
      </w:r>
      <w:r w:rsidRPr="001A668E">
        <w:rPr>
          <w:color w:val="000000" w:themeColor="text1"/>
          <w:szCs w:val="22"/>
        </w:rPr>
        <w:tab/>
      </w:r>
      <w:r w:rsidRPr="001A668E">
        <w:rPr>
          <w:color w:val="000000" w:themeColor="text1"/>
          <w:szCs w:val="22"/>
        </w:rPr>
        <w:tab/>
      </w:r>
      <w:r w:rsidR="008706A5" w:rsidRPr="001A668E">
        <w:rPr>
          <w:color w:val="000000" w:themeColor="text1"/>
          <w:szCs w:val="22"/>
        </w:rPr>
        <w:tab/>
      </w:r>
      <w:r w:rsidR="008706A5" w:rsidRPr="001A668E">
        <w:rPr>
          <w:color w:val="000000" w:themeColor="text1"/>
          <w:szCs w:val="22"/>
        </w:rPr>
        <w:tab/>
      </w:r>
      <w:r w:rsidR="008706A5" w:rsidRPr="001A668E">
        <w:rPr>
          <w:i/>
          <w:color w:val="000000"/>
          <w:szCs w:val="22"/>
        </w:rPr>
        <w:t xml:space="preserve">Ing. Miroslav Bartoň (ČKAIT </w:t>
      </w:r>
      <w:r w:rsidR="008706A5" w:rsidRPr="001A668E">
        <w:rPr>
          <w:color w:val="000000"/>
          <w:szCs w:val="22"/>
          <w:shd w:val="clear" w:color="auto" w:fill="FFFFFF"/>
        </w:rPr>
        <w:t>1300927)</w:t>
      </w:r>
      <w:r w:rsidRPr="001A668E">
        <w:rPr>
          <w:color w:val="000000" w:themeColor="text1"/>
          <w:szCs w:val="22"/>
        </w:rPr>
        <w:tab/>
      </w:r>
      <w:r w:rsidRPr="001A668E">
        <w:rPr>
          <w:color w:val="000000" w:themeColor="text1"/>
          <w:szCs w:val="22"/>
        </w:rPr>
        <w:tab/>
      </w:r>
    </w:p>
    <w:p w:rsidR="00D3441F" w:rsidRPr="001A668E" w:rsidRDefault="00242347" w:rsidP="008706A5">
      <w:pPr>
        <w:pStyle w:val="TZ-text"/>
        <w:ind w:firstLine="0"/>
        <w:jc w:val="both"/>
        <w:rPr>
          <w:color w:val="000000"/>
          <w:szCs w:val="22"/>
          <w:shd w:val="clear" w:color="auto" w:fill="FFFFFF"/>
        </w:rPr>
      </w:pPr>
      <w:r w:rsidRPr="001A668E">
        <w:rPr>
          <w:color w:val="000000" w:themeColor="text1"/>
          <w:szCs w:val="22"/>
        </w:rPr>
        <w:t xml:space="preserve">ZTI </w:t>
      </w:r>
      <w:r w:rsidR="00025BBB" w:rsidRPr="001A668E">
        <w:rPr>
          <w:color w:val="000000" w:themeColor="text1"/>
          <w:szCs w:val="22"/>
        </w:rPr>
        <w:tab/>
      </w:r>
      <w:r w:rsidR="00025BBB" w:rsidRPr="001A668E">
        <w:rPr>
          <w:color w:val="000000" w:themeColor="text1"/>
          <w:szCs w:val="22"/>
        </w:rPr>
        <w:tab/>
      </w:r>
      <w:r w:rsidR="00025BBB" w:rsidRPr="001A668E">
        <w:rPr>
          <w:color w:val="000000" w:themeColor="text1"/>
          <w:szCs w:val="22"/>
        </w:rPr>
        <w:tab/>
      </w:r>
      <w:r w:rsidR="00025BBB" w:rsidRPr="001A668E">
        <w:rPr>
          <w:color w:val="000000" w:themeColor="text1"/>
          <w:szCs w:val="22"/>
        </w:rPr>
        <w:tab/>
      </w:r>
      <w:r w:rsidR="00025BBB" w:rsidRPr="001A668E">
        <w:rPr>
          <w:color w:val="000000" w:themeColor="text1"/>
          <w:szCs w:val="22"/>
        </w:rPr>
        <w:tab/>
      </w:r>
      <w:r w:rsidR="008706A5" w:rsidRPr="001A668E">
        <w:rPr>
          <w:i/>
          <w:color w:val="000000"/>
          <w:szCs w:val="22"/>
        </w:rPr>
        <w:t xml:space="preserve">Ing. Miroslav Bartoň (ČKAIT </w:t>
      </w:r>
      <w:r w:rsidR="008706A5" w:rsidRPr="001A668E">
        <w:rPr>
          <w:color w:val="000000"/>
          <w:szCs w:val="22"/>
          <w:shd w:val="clear" w:color="auto" w:fill="FFFFFF"/>
        </w:rPr>
        <w:t>1300927)</w:t>
      </w:r>
    </w:p>
    <w:p w:rsidR="008706A5" w:rsidRPr="001A668E" w:rsidRDefault="00242347" w:rsidP="008706A5">
      <w:pPr>
        <w:pStyle w:val="TZ-text"/>
        <w:ind w:firstLine="0"/>
        <w:jc w:val="both"/>
        <w:rPr>
          <w:color w:val="000000"/>
          <w:szCs w:val="22"/>
        </w:rPr>
      </w:pPr>
      <w:r w:rsidRPr="001A668E">
        <w:rPr>
          <w:color w:val="000000" w:themeColor="text1"/>
          <w:szCs w:val="22"/>
        </w:rPr>
        <w:t>Elektro</w:t>
      </w:r>
      <w:r w:rsidR="008706A5" w:rsidRPr="001A668E">
        <w:rPr>
          <w:color w:val="000000" w:themeColor="text1"/>
          <w:szCs w:val="22"/>
        </w:rPr>
        <w:tab/>
      </w:r>
      <w:r w:rsidR="008706A5" w:rsidRPr="001A668E">
        <w:rPr>
          <w:color w:val="000000" w:themeColor="text1"/>
          <w:szCs w:val="22"/>
        </w:rPr>
        <w:tab/>
      </w:r>
      <w:r w:rsidR="008706A5" w:rsidRPr="001A668E">
        <w:rPr>
          <w:color w:val="000000" w:themeColor="text1"/>
          <w:szCs w:val="22"/>
        </w:rPr>
        <w:tab/>
      </w:r>
      <w:r w:rsidR="008706A5" w:rsidRPr="001A668E">
        <w:rPr>
          <w:color w:val="000000" w:themeColor="text1"/>
          <w:szCs w:val="22"/>
        </w:rPr>
        <w:tab/>
      </w:r>
      <w:r w:rsidR="008706A5" w:rsidRPr="001A668E">
        <w:rPr>
          <w:color w:val="000000" w:themeColor="text1"/>
          <w:szCs w:val="22"/>
        </w:rPr>
        <w:tab/>
      </w:r>
      <w:r w:rsidR="008706A5" w:rsidRPr="001A668E">
        <w:rPr>
          <w:i/>
          <w:color w:val="000000"/>
          <w:szCs w:val="22"/>
        </w:rPr>
        <w:t xml:space="preserve">Ing. </w:t>
      </w:r>
      <w:r w:rsidR="001A668E" w:rsidRPr="001A668E">
        <w:rPr>
          <w:i/>
          <w:color w:val="000000"/>
          <w:szCs w:val="22"/>
        </w:rPr>
        <w:t>Jaroslav Petlach</w:t>
      </w:r>
      <w:r w:rsidR="008706A5" w:rsidRPr="001A668E">
        <w:rPr>
          <w:i/>
          <w:color w:val="000000"/>
          <w:szCs w:val="22"/>
        </w:rPr>
        <w:t xml:space="preserve"> (ČKAIT </w:t>
      </w:r>
      <w:r w:rsidR="008706A5" w:rsidRPr="001A668E">
        <w:rPr>
          <w:color w:val="000000"/>
          <w:szCs w:val="22"/>
          <w:shd w:val="clear" w:color="auto" w:fill="FFFFFF"/>
        </w:rPr>
        <w:t>130</w:t>
      </w:r>
      <w:r w:rsidR="001A668E" w:rsidRPr="001A668E">
        <w:rPr>
          <w:color w:val="000000"/>
          <w:szCs w:val="22"/>
          <w:shd w:val="clear" w:color="auto" w:fill="FFFFFF"/>
        </w:rPr>
        <w:t>0635</w:t>
      </w:r>
      <w:r w:rsidR="008706A5" w:rsidRPr="001A668E">
        <w:rPr>
          <w:color w:val="000000"/>
          <w:szCs w:val="22"/>
          <w:shd w:val="clear" w:color="auto" w:fill="FFFFFF"/>
        </w:rPr>
        <w:t>)</w:t>
      </w:r>
    </w:p>
    <w:p w:rsidR="0002464B" w:rsidRPr="00110721" w:rsidRDefault="0002464B" w:rsidP="006B22D7">
      <w:pPr>
        <w:pStyle w:val="Zkladntext"/>
        <w:rPr>
          <w:sz w:val="22"/>
          <w:szCs w:val="22"/>
        </w:rPr>
      </w:pPr>
    </w:p>
    <w:p w:rsidR="006B22D7" w:rsidRPr="00110721" w:rsidRDefault="006B22D7" w:rsidP="006B22D7">
      <w:pPr>
        <w:pStyle w:val="Nadpis3"/>
      </w:pPr>
      <w:bookmarkStart w:id="10" w:name="__RefHeading___Toc511130647"/>
      <w:proofErr w:type="gramStart"/>
      <w:r w:rsidRPr="00110721">
        <w:t>A.2 Členění</w:t>
      </w:r>
      <w:proofErr w:type="gramEnd"/>
      <w:r w:rsidRPr="00110721">
        <w:t xml:space="preserve"> stavby na objekty a technická a technologická zařízení</w:t>
      </w:r>
      <w:bookmarkEnd w:id="10"/>
      <w:r w:rsidRPr="00110721">
        <w:t xml:space="preserve">  </w:t>
      </w:r>
    </w:p>
    <w:p w:rsidR="006B22D7" w:rsidRPr="00110721" w:rsidRDefault="006B22D7" w:rsidP="006B22D7">
      <w:pPr>
        <w:pStyle w:val="Zkladntext"/>
        <w:rPr>
          <w:b/>
        </w:rPr>
      </w:pPr>
      <w:r w:rsidRPr="00110721">
        <w:rPr>
          <w:b/>
        </w:rPr>
        <w:t xml:space="preserve">      </w:t>
      </w:r>
    </w:p>
    <w:p w:rsidR="006B22D7" w:rsidRPr="00110721" w:rsidRDefault="006B22D7" w:rsidP="006B22D7">
      <w:pPr>
        <w:pStyle w:val="Zkladntext"/>
      </w:pPr>
      <w:r w:rsidRPr="00110721">
        <w:t xml:space="preserve">Stavba je členěna jako jeden stavební objekt. </w:t>
      </w:r>
    </w:p>
    <w:p w:rsidR="006B22D7" w:rsidRPr="00110721" w:rsidRDefault="006B22D7" w:rsidP="006B22D7">
      <w:pPr>
        <w:pStyle w:val="Nadpis2"/>
        <w:keepNext w:val="0"/>
        <w:keepLines w:val="0"/>
        <w:spacing w:before="0"/>
        <w:rPr>
          <w:color w:val="auto"/>
        </w:rPr>
      </w:pPr>
    </w:p>
    <w:p w:rsidR="006B22D7" w:rsidRPr="00110721" w:rsidRDefault="006B22D7" w:rsidP="006B22D7">
      <w:pPr>
        <w:pStyle w:val="Nadpis3"/>
      </w:pPr>
      <w:bookmarkStart w:id="11" w:name="__RefHeading___Toc511130648"/>
      <w:proofErr w:type="gramStart"/>
      <w:r w:rsidRPr="00110721">
        <w:t>A.3 Seznam</w:t>
      </w:r>
      <w:proofErr w:type="gramEnd"/>
      <w:r w:rsidRPr="00110721">
        <w:t xml:space="preserve"> vstupních podkladů</w:t>
      </w:r>
      <w:bookmarkEnd w:id="11"/>
      <w:r w:rsidRPr="00110721">
        <w:t xml:space="preserve"> </w:t>
      </w:r>
    </w:p>
    <w:p w:rsidR="006B22D7" w:rsidRPr="00110721" w:rsidRDefault="006B22D7" w:rsidP="006B22D7">
      <w:pPr>
        <w:pStyle w:val="Zkladntext"/>
        <w:numPr>
          <w:ilvl w:val="0"/>
          <w:numId w:val="2"/>
        </w:numPr>
      </w:pPr>
      <w:r w:rsidRPr="00110721">
        <w:t xml:space="preserve">Snímek z Katastrální mapy </w:t>
      </w:r>
    </w:p>
    <w:p w:rsidR="006B22D7" w:rsidRPr="00110721" w:rsidRDefault="006B22D7" w:rsidP="006B22D7">
      <w:pPr>
        <w:pStyle w:val="Zkladntext"/>
        <w:numPr>
          <w:ilvl w:val="0"/>
          <w:numId w:val="2"/>
        </w:numPr>
      </w:pPr>
      <w:r w:rsidRPr="00110721">
        <w:t>Obhlídka příslušného území</w:t>
      </w:r>
    </w:p>
    <w:p w:rsidR="00242347" w:rsidRPr="00110721" w:rsidRDefault="00242347" w:rsidP="006B22D7">
      <w:pPr>
        <w:pStyle w:val="Zkladntext"/>
        <w:numPr>
          <w:ilvl w:val="0"/>
          <w:numId w:val="2"/>
        </w:numPr>
      </w:pPr>
      <w:r w:rsidRPr="00110721">
        <w:t xml:space="preserve">Zaměření stávajícího stavu </w:t>
      </w:r>
    </w:p>
    <w:p w:rsidR="00242347" w:rsidRPr="00110721" w:rsidRDefault="00242347" w:rsidP="006B22D7">
      <w:pPr>
        <w:pStyle w:val="Zkladntext"/>
        <w:numPr>
          <w:ilvl w:val="0"/>
          <w:numId w:val="2"/>
        </w:numPr>
      </w:pPr>
      <w:r w:rsidRPr="00110721">
        <w:t>Konzultace zadání s investorem</w:t>
      </w:r>
    </w:p>
    <w:p w:rsidR="0002464B" w:rsidRPr="00983F18" w:rsidRDefault="0002464B" w:rsidP="006B22D7">
      <w:pPr>
        <w:pStyle w:val="Zkladntext"/>
        <w:numPr>
          <w:ilvl w:val="0"/>
          <w:numId w:val="2"/>
        </w:numPr>
        <w:rPr>
          <w:b/>
        </w:rPr>
      </w:pPr>
      <w:r w:rsidRPr="00110721">
        <w:t>Vyjádření vlastníků inženýrských sítí</w:t>
      </w:r>
    </w:p>
    <w:p w:rsidR="00983F18" w:rsidRPr="00110721" w:rsidRDefault="00983F18" w:rsidP="006B22D7">
      <w:pPr>
        <w:pStyle w:val="Zkladntext"/>
        <w:numPr>
          <w:ilvl w:val="0"/>
          <w:numId w:val="2"/>
        </w:numPr>
        <w:rPr>
          <w:b/>
        </w:rPr>
      </w:pPr>
      <w:r>
        <w:t>Pasport stavby</w:t>
      </w:r>
    </w:p>
    <w:p w:rsidR="003E1EB5" w:rsidRPr="00110721" w:rsidRDefault="003E1EB5" w:rsidP="006B22D7">
      <w:pPr>
        <w:pStyle w:val="Zkladntext"/>
      </w:pPr>
    </w:p>
    <w:p w:rsidR="003E1EB5" w:rsidRPr="00110721" w:rsidRDefault="003E1EB5" w:rsidP="003E1EB5">
      <w:pPr>
        <w:pStyle w:val="Nadpis1"/>
      </w:pPr>
      <w:r w:rsidRPr="00110721">
        <w:t xml:space="preserve">B Souhrnná technická zpráva </w:t>
      </w:r>
    </w:p>
    <w:p w:rsidR="003E1EB5" w:rsidRPr="00110721" w:rsidRDefault="003E1EB5" w:rsidP="003E1EB5">
      <w:pPr>
        <w:pStyle w:val="Zkladntext"/>
      </w:pPr>
      <w:r w:rsidRPr="00110721">
        <w:rPr>
          <w:b/>
        </w:rPr>
        <w:t xml:space="preserve"> </w:t>
      </w:r>
    </w:p>
    <w:p w:rsidR="003E1EB5" w:rsidRPr="00110721" w:rsidRDefault="003E1EB5" w:rsidP="003E1EB5">
      <w:pPr>
        <w:pStyle w:val="Nadpis3"/>
      </w:pPr>
      <w:bookmarkStart w:id="12" w:name="__RefHeading___Toc511130650"/>
      <w:bookmarkEnd w:id="12"/>
      <w:proofErr w:type="gramStart"/>
      <w:r w:rsidRPr="00110721">
        <w:t>B.1 Popis</w:t>
      </w:r>
      <w:proofErr w:type="gramEnd"/>
      <w:r w:rsidRPr="00110721">
        <w:t xml:space="preserve"> území stavby</w:t>
      </w:r>
    </w:p>
    <w:p w:rsidR="003E1EB5" w:rsidRPr="00110721" w:rsidRDefault="003E1EB5" w:rsidP="003E1EB5">
      <w:pPr>
        <w:pStyle w:val="Zkladntext"/>
      </w:pPr>
    </w:p>
    <w:p w:rsidR="003E1EB5" w:rsidRPr="00110721" w:rsidRDefault="003E1EB5" w:rsidP="003E1EB5">
      <w:pPr>
        <w:pStyle w:val="Nadpis4"/>
      </w:pPr>
      <w:bookmarkStart w:id="13" w:name="__RefHeading___Toc511130651"/>
      <w:r w:rsidRPr="00110721">
        <w:t>a) charakteristika území a stavebního pozemku, zastavěné území a nezastavěné území, soulad navrhované stavby s charakterem území, dosavadní využití a zastavěnost území,</w:t>
      </w:r>
      <w:bookmarkEnd w:id="13"/>
      <w:r w:rsidRPr="00110721">
        <w:t xml:space="preserve"> </w:t>
      </w:r>
    </w:p>
    <w:p w:rsidR="003E1EB5" w:rsidRPr="00110721" w:rsidRDefault="003E1EB5" w:rsidP="003E1EB5">
      <w:pPr>
        <w:pStyle w:val="Zkladntext"/>
      </w:pPr>
      <w:r w:rsidRPr="00110721">
        <w:t xml:space="preserve">Jedná se o stávající </w:t>
      </w:r>
      <w:r w:rsidR="00983F18">
        <w:t>stavbu v části města Brna – Staré Brno</w:t>
      </w:r>
      <w:r w:rsidRPr="00110721">
        <w:t xml:space="preserve"> </w:t>
      </w:r>
    </w:p>
    <w:p w:rsidR="00242347" w:rsidRPr="00110721" w:rsidRDefault="00242347" w:rsidP="003E1EB5">
      <w:pPr>
        <w:pStyle w:val="Zkladntext"/>
      </w:pPr>
      <w:r w:rsidRPr="00110721">
        <w:t>Projektová dokumentace řeší revitalizaci vnitřních</w:t>
      </w:r>
      <w:r w:rsidR="00983F18">
        <w:t xml:space="preserve"> a změnu využití</w:t>
      </w:r>
      <w:r w:rsidRPr="00110721">
        <w:t xml:space="preserve"> prosto</w:t>
      </w:r>
      <w:r w:rsidR="00983F18">
        <w:t>r objektu.</w:t>
      </w:r>
    </w:p>
    <w:p w:rsidR="003E1EB5" w:rsidRPr="00110721" w:rsidRDefault="00983F18" w:rsidP="003E1EB5">
      <w:pPr>
        <w:pStyle w:val="Zkladntext"/>
      </w:pPr>
      <w:r>
        <w:t>Místnosti řešené v dokumentaci se nyní využívají v 1.NP jako skladovací prostory a ve 4.NP jako byt správce. Rekonstrukcí nedojde k změně využití celkové stavby.</w:t>
      </w:r>
    </w:p>
    <w:p w:rsidR="00757D61" w:rsidRPr="00110721" w:rsidRDefault="00757D61" w:rsidP="003E1EB5">
      <w:pPr>
        <w:pStyle w:val="Zkladntext"/>
      </w:pPr>
    </w:p>
    <w:p w:rsidR="003E1EB5" w:rsidRPr="00110721" w:rsidRDefault="003E1EB5" w:rsidP="003E1EB5">
      <w:pPr>
        <w:pStyle w:val="Nadpis4"/>
      </w:pPr>
      <w:bookmarkStart w:id="14" w:name="__RefHeading___Toc511130652"/>
      <w:r w:rsidRPr="00110721">
        <w:t>b) údaje o souladu s územním rozhodnutím nebo regulačním plánem nebo veřejnoprávní smlouvou územní rozhodnutí nahrazující anebo územním souhlasem,</w:t>
      </w:r>
      <w:bookmarkEnd w:id="14"/>
      <w:r w:rsidRPr="00110721">
        <w:t xml:space="preserve">  </w:t>
      </w:r>
    </w:p>
    <w:p w:rsidR="003E1EB5" w:rsidRPr="00110721" w:rsidRDefault="00242347" w:rsidP="003E1EB5">
      <w:pPr>
        <w:pStyle w:val="Zkladntext"/>
      </w:pPr>
      <w:r w:rsidRPr="00110721">
        <w:t xml:space="preserve">Jedná se o </w:t>
      </w:r>
      <w:r w:rsidR="00983F18">
        <w:t xml:space="preserve">rekonstrukci a změnu využití </w:t>
      </w:r>
      <w:r w:rsidRPr="00110721">
        <w:t>vnitřních</w:t>
      </w:r>
      <w:r w:rsidR="00983F18">
        <w:t xml:space="preserve"> prostor</w:t>
      </w:r>
      <w:r w:rsidR="003E1EB5" w:rsidRPr="00110721">
        <w:t xml:space="preserve">. Parcela na níž objekt stojí je zapsán v ÚP města </w:t>
      </w:r>
      <w:r w:rsidR="00983F18">
        <w:t xml:space="preserve">Brna </w:t>
      </w:r>
      <w:r w:rsidR="003E1EB5" w:rsidRPr="00110721">
        <w:t xml:space="preserve">jako </w:t>
      </w:r>
      <w:r w:rsidR="00BB1C95" w:rsidRPr="00110721">
        <w:t>objekt občanské vybavenosti.</w:t>
      </w:r>
      <w:r w:rsidR="003E1EB5" w:rsidRPr="00110721">
        <w:t xml:space="preserve"> </w:t>
      </w:r>
      <w:r w:rsidRPr="00110721">
        <w:t xml:space="preserve">Projektová dokumentace je v souladu s územním plánem. </w:t>
      </w:r>
    </w:p>
    <w:p w:rsidR="00757D61" w:rsidRPr="00110721" w:rsidRDefault="00757D61" w:rsidP="003E1EB5">
      <w:pPr>
        <w:pStyle w:val="Zkladntext"/>
      </w:pPr>
    </w:p>
    <w:p w:rsidR="003E1EB5" w:rsidRPr="00110721" w:rsidRDefault="003E1EB5" w:rsidP="003E1EB5">
      <w:pPr>
        <w:pStyle w:val="Nadpis4"/>
      </w:pPr>
      <w:bookmarkStart w:id="15" w:name="__RefHeading___Toc511130653"/>
      <w:r w:rsidRPr="00110721">
        <w:t>c) údaje o souladu s územně plánovací dokumentací, v případě stavebních úprav podmiňujících změnu v užívání stavby,</w:t>
      </w:r>
      <w:bookmarkEnd w:id="15"/>
      <w:r w:rsidRPr="00110721">
        <w:t xml:space="preserve"> </w:t>
      </w:r>
    </w:p>
    <w:p w:rsidR="00BB1C95" w:rsidRPr="00110721" w:rsidRDefault="0010362E" w:rsidP="00BB1C95">
      <w:pPr>
        <w:pStyle w:val="Zkladntext"/>
      </w:pPr>
      <w:bookmarkStart w:id="16" w:name="__RefHeading___Toc511130654"/>
      <w:bookmarkEnd w:id="16"/>
      <w:r w:rsidRPr="00110721">
        <w:t>Změna užívání stavby není předmětem projektové dokumentace.</w:t>
      </w:r>
      <w:r w:rsidR="00983F18">
        <w:t xml:space="preserve"> Řeší se pouze rekonstrukce vnitřních skladovacích/obytných prostor na kancelářské prostory.</w:t>
      </w:r>
      <w:r w:rsidRPr="00110721">
        <w:t xml:space="preserve"> </w:t>
      </w:r>
    </w:p>
    <w:p w:rsidR="00757D61" w:rsidRPr="00110721" w:rsidRDefault="00757D61" w:rsidP="003E1EB5">
      <w:pPr>
        <w:pStyle w:val="Zkladntext"/>
      </w:pPr>
    </w:p>
    <w:p w:rsidR="003E1EB5" w:rsidRPr="00110721" w:rsidRDefault="003E1EB5" w:rsidP="003E1EB5">
      <w:pPr>
        <w:pStyle w:val="Nadpis4"/>
      </w:pPr>
      <w:r w:rsidRPr="00110721">
        <w:t>d) informace o vydaných rozhodnutích o povolení výjimky z obecných požadavků na využívání území,</w:t>
      </w:r>
    </w:p>
    <w:p w:rsidR="003E1EB5" w:rsidRPr="00110721" w:rsidRDefault="003E1EB5" w:rsidP="003E1EB5">
      <w:pPr>
        <w:pStyle w:val="Zkladntext"/>
      </w:pPr>
      <w:r w:rsidRPr="00110721">
        <w:t xml:space="preserve">Nejsou známy žádné výjimky z obecných požadavků na využití území </w:t>
      </w:r>
    </w:p>
    <w:p w:rsidR="00757D61" w:rsidRPr="00110721" w:rsidRDefault="00757D61" w:rsidP="003E1EB5">
      <w:pPr>
        <w:pStyle w:val="Zkladntext"/>
      </w:pPr>
    </w:p>
    <w:p w:rsidR="003E1EB5" w:rsidRPr="00110721" w:rsidRDefault="003E1EB5" w:rsidP="003E1EB5">
      <w:pPr>
        <w:pStyle w:val="Nadpis4"/>
      </w:pPr>
      <w:bookmarkStart w:id="17" w:name="__RefHeading___Toc511130655"/>
      <w:r w:rsidRPr="00110721">
        <w:t>e) informace o tom, zda a v jakých částech dokumentace jsou zohledněny podmínky závazných stanovisek dotčených orgánů,</w:t>
      </w:r>
      <w:bookmarkEnd w:id="17"/>
      <w:r w:rsidRPr="00110721">
        <w:t xml:space="preserve"> </w:t>
      </w:r>
    </w:p>
    <w:p w:rsidR="0075542F" w:rsidRPr="008706A5" w:rsidRDefault="003E1EB5" w:rsidP="003E1EB5">
      <w:pPr>
        <w:pStyle w:val="Zkladntext"/>
        <w:rPr>
          <w:color w:val="000000" w:themeColor="text1"/>
        </w:rPr>
      </w:pPr>
      <w:r w:rsidRPr="008706A5">
        <w:rPr>
          <w:color w:val="000000" w:themeColor="text1"/>
        </w:rPr>
        <w:t xml:space="preserve">D.1.2 Architektonicko-stavební část  </w:t>
      </w:r>
    </w:p>
    <w:p w:rsidR="00983F18" w:rsidRPr="008706A5" w:rsidRDefault="00983F18" w:rsidP="003E1EB5">
      <w:pPr>
        <w:pStyle w:val="Zkladntext"/>
        <w:rPr>
          <w:color w:val="000000" w:themeColor="text1"/>
        </w:rPr>
      </w:pPr>
      <w:proofErr w:type="gramStart"/>
      <w:r w:rsidRPr="008706A5">
        <w:rPr>
          <w:color w:val="000000" w:themeColor="text1"/>
        </w:rPr>
        <w:t>D.1.4</w:t>
      </w:r>
      <w:proofErr w:type="gramEnd"/>
      <w:r w:rsidRPr="008706A5">
        <w:rPr>
          <w:color w:val="000000" w:themeColor="text1"/>
        </w:rPr>
        <w:t xml:space="preserve"> Požárně bezpečnostní řešení stavby</w:t>
      </w:r>
    </w:p>
    <w:p w:rsidR="00757D61" w:rsidRPr="00110721" w:rsidRDefault="00757D61" w:rsidP="003E1EB5">
      <w:pPr>
        <w:pStyle w:val="Zkladntext"/>
      </w:pPr>
    </w:p>
    <w:p w:rsidR="003E1EB5" w:rsidRPr="00110721" w:rsidRDefault="003E1EB5" w:rsidP="003E1EB5">
      <w:pPr>
        <w:pStyle w:val="Nadpis4"/>
      </w:pPr>
      <w:bookmarkStart w:id="18" w:name="__RefHeading___Toc511130656"/>
      <w:r w:rsidRPr="00110721">
        <w:t>f) výčet a závěry provedených průzkumů a rozborů - geologický průzkum, hydrogeologický průzkum, stavebně historický průzkum apod.,</w:t>
      </w:r>
      <w:bookmarkEnd w:id="18"/>
      <w:r w:rsidRPr="00110721">
        <w:t xml:space="preserve"> </w:t>
      </w:r>
    </w:p>
    <w:p w:rsidR="007E131A" w:rsidRPr="00110721" w:rsidRDefault="006D7AA6" w:rsidP="007E131A">
      <w:pPr>
        <w:rPr>
          <w:sz w:val="24"/>
          <w:szCs w:val="24"/>
        </w:rPr>
      </w:pPr>
      <w:r>
        <w:rPr>
          <w:sz w:val="24"/>
          <w:szCs w:val="24"/>
        </w:rPr>
        <w:t xml:space="preserve">Obdržený pasport stavby byl ověřen </w:t>
      </w:r>
      <w:r w:rsidR="00983F18">
        <w:rPr>
          <w:sz w:val="24"/>
          <w:szCs w:val="24"/>
        </w:rPr>
        <w:t>s</w:t>
      </w:r>
      <w:r w:rsidR="0075542F">
        <w:rPr>
          <w:sz w:val="24"/>
          <w:szCs w:val="24"/>
        </w:rPr>
        <w:t>kutečným zaměřením stavby</w:t>
      </w:r>
      <w:r w:rsidR="006F3648" w:rsidRPr="00110721">
        <w:rPr>
          <w:sz w:val="24"/>
          <w:szCs w:val="24"/>
        </w:rPr>
        <w:t xml:space="preserve">. </w:t>
      </w:r>
      <w:r w:rsidRPr="00E6134F">
        <w:rPr>
          <w:color w:val="000000" w:themeColor="text1"/>
          <w:sz w:val="24"/>
          <w:szCs w:val="24"/>
        </w:rPr>
        <w:t>V rámci pasportu byla prozkoumána statická únosnost konstrukce a byla shledána vyhovující.</w:t>
      </w:r>
    </w:p>
    <w:p w:rsidR="00757D61" w:rsidRPr="00110721" w:rsidRDefault="00757D61" w:rsidP="007E131A">
      <w:pPr>
        <w:rPr>
          <w:sz w:val="24"/>
          <w:szCs w:val="24"/>
        </w:rPr>
      </w:pPr>
    </w:p>
    <w:p w:rsidR="007E131A" w:rsidRPr="00110721" w:rsidRDefault="007E131A" w:rsidP="007E131A">
      <w:pPr>
        <w:pStyle w:val="Nadpis4"/>
      </w:pPr>
      <w:bookmarkStart w:id="19" w:name="__RefHeading___Toc511130657"/>
      <w:r w:rsidRPr="00110721">
        <w:t>g) ochrana území podle jiných právních předpisů1)  - památková rezervace, památková zóna, zvláště chráněné území, lokality soustavy Natura 2000, záplavové území, poddolované území, stávající ochranná a bezpečnostní pásma apod.,</w:t>
      </w:r>
      <w:bookmarkEnd w:id="19"/>
      <w:r w:rsidRPr="00110721">
        <w:t xml:space="preserve"> </w:t>
      </w:r>
      <w:bookmarkStart w:id="20" w:name="__RefHeading___Toc511130658"/>
    </w:p>
    <w:p w:rsidR="007E131A" w:rsidRPr="00110721" w:rsidRDefault="007E131A" w:rsidP="007E131A">
      <w:pPr>
        <w:rPr>
          <w:sz w:val="24"/>
          <w:szCs w:val="24"/>
        </w:rPr>
      </w:pPr>
      <w:r w:rsidRPr="00110721">
        <w:rPr>
          <w:sz w:val="24"/>
          <w:szCs w:val="24"/>
        </w:rPr>
        <w:t xml:space="preserve">Objekt se </w:t>
      </w:r>
      <w:r w:rsidR="00FA1412" w:rsidRPr="00110721">
        <w:rPr>
          <w:sz w:val="24"/>
          <w:szCs w:val="24"/>
        </w:rPr>
        <w:t>ne</w:t>
      </w:r>
      <w:r w:rsidRPr="00110721">
        <w:rPr>
          <w:sz w:val="24"/>
          <w:szCs w:val="24"/>
        </w:rPr>
        <w:t>nachází v záplavov</w:t>
      </w:r>
      <w:r w:rsidR="00387C50" w:rsidRPr="00110721">
        <w:rPr>
          <w:sz w:val="24"/>
          <w:szCs w:val="24"/>
        </w:rPr>
        <w:t xml:space="preserve">ém území </w:t>
      </w:r>
      <w:proofErr w:type="spellStart"/>
      <w:r w:rsidR="00387C50" w:rsidRPr="00110721">
        <w:rPr>
          <w:sz w:val="24"/>
          <w:szCs w:val="24"/>
        </w:rPr>
        <w:t>Qmax</w:t>
      </w:r>
      <w:proofErr w:type="spellEnd"/>
      <w:r w:rsidR="00387C50" w:rsidRPr="00110721">
        <w:rPr>
          <w:sz w:val="24"/>
          <w:szCs w:val="24"/>
        </w:rPr>
        <w:t>.</w:t>
      </w:r>
    </w:p>
    <w:p w:rsidR="00FA1412" w:rsidRPr="00110721" w:rsidRDefault="007E131A" w:rsidP="007E131A">
      <w:pPr>
        <w:rPr>
          <w:sz w:val="24"/>
          <w:szCs w:val="24"/>
        </w:rPr>
      </w:pPr>
      <w:r w:rsidRPr="00110721">
        <w:rPr>
          <w:sz w:val="24"/>
          <w:szCs w:val="24"/>
        </w:rPr>
        <w:t xml:space="preserve">Objekt se </w:t>
      </w:r>
      <w:r w:rsidR="00FA1412" w:rsidRPr="00110721">
        <w:rPr>
          <w:sz w:val="24"/>
          <w:szCs w:val="24"/>
        </w:rPr>
        <w:t>nenachází v poddolovaném území.</w:t>
      </w:r>
    </w:p>
    <w:p w:rsidR="007E131A" w:rsidRPr="00E6134F" w:rsidRDefault="006D7AA6" w:rsidP="007E131A">
      <w:pPr>
        <w:rPr>
          <w:color w:val="000000" w:themeColor="text1"/>
          <w:sz w:val="24"/>
          <w:szCs w:val="24"/>
        </w:rPr>
      </w:pPr>
      <w:r w:rsidRPr="00E6134F">
        <w:rPr>
          <w:color w:val="000000" w:themeColor="text1"/>
          <w:sz w:val="24"/>
          <w:szCs w:val="24"/>
        </w:rPr>
        <w:t xml:space="preserve">Objekt se </w:t>
      </w:r>
      <w:r w:rsidR="00460395" w:rsidRPr="00E6134F">
        <w:rPr>
          <w:color w:val="000000" w:themeColor="text1"/>
          <w:sz w:val="24"/>
          <w:szCs w:val="24"/>
        </w:rPr>
        <w:t>nachází v památkové zóně.</w:t>
      </w:r>
    </w:p>
    <w:p w:rsidR="00757D61" w:rsidRPr="00110721" w:rsidRDefault="00757D61" w:rsidP="007E131A">
      <w:pPr>
        <w:rPr>
          <w:sz w:val="24"/>
          <w:szCs w:val="24"/>
        </w:rPr>
      </w:pPr>
    </w:p>
    <w:p w:rsidR="007E131A" w:rsidRPr="00110721" w:rsidRDefault="007E131A" w:rsidP="007E131A">
      <w:pPr>
        <w:pStyle w:val="Nadpis4"/>
      </w:pPr>
      <w:r w:rsidRPr="00110721">
        <w:t>h) poloha vzhledem k záplavovému území, poddolovanému území apod.,</w:t>
      </w:r>
      <w:bookmarkEnd w:id="20"/>
      <w:r w:rsidRPr="00110721">
        <w:t xml:space="preserve"> </w:t>
      </w:r>
    </w:p>
    <w:p w:rsidR="00387C50" w:rsidRPr="00110721" w:rsidRDefault="007E131A" w:rsidP="007E131A">
      <w:pPr>
        <w:rPr>
          <w:sz w:val="24"/>
          <w:szCs w:val="24"/>
        </w:rPr>
      </w:pPr>
      <w:bookmarkStart w:id="21" w:name="__RefHeading___Toc511130659"/>
      <w:bookmarkEnd w:id="21"/>
      <w:r w:rsidRPr="00110721">
        <w:rPr>
          <w:sz w:val="24"/>
          <w:szCs w:val="24"/>
        </w:rPr>
        <w:t xml:space="preserve">Objekt se </w:t>
      </w:r>
      <w:r w:rsidR="00FA1412" w:rsidRPr="00110721">
        <w:rPr>
          <w:sz w:val="24"/>
          <w:szCs w:val="24"/>
        </w:rPr>
        <w:t>ne</w:t>
      </w:r>
      <w:r w:rsidRPr="00110721">
        <w:rPr>
          <w:sz w:val="24"/>
          <w:szCs w:val="24"/>
        </w:rPr>
        <w:t>nachází v zápla</w:t>
      </w:r>
      <w:r w:rsidR="00387C50" w:rsidRPr="00110721">
        <w:rPr>
          <w:sz w:val="24"/>
          <w:szCs w:val="24"/>
        </w:rPr>
        <w:t xml:space="preserve">vovém území </w:t>
      </w:r>
      <w:proofErr w:type="spellStart"/>
      <w:r w:rsidR="00387C50" w:rsidRPr="00110721">
        <w:rPr>
          <w:sz w:val="24"/>
          <w:szCs w:val="24"/>
        </w:rPr>
        <w:t>Qmax</w:t>
      </w:r>
      <w:proofErr w:type="spellEnd"/>
      <w:r w:rsidR="00387C50" w:rsidRPr="00110721">
        <w:rPr>
          <w:sz w:val="24"/>
          <w:szCs w:val="24"/>
        </w:rPr>
        <w:t>.</w:t>
      </w:r>
    </w:p>
    <w:p w:rsidR="00757D61" w:rsidRPr="00110721" w:rsidRDefault="00757D61" w:rsidP="007E131A">
      <w:pPr>
        <w:rPr>
          <w:sz w:val="24"/>
          <w:szCs w:val="24"/>
        </w:rPr>
      </w:pPr>
      <w:r w:rsidRPr="00110721">
        <w:rPr>
          <w:sz w:val="24"/>
          <w:szCs w:val="24"/>
        </w:rPr>
        <w:t>Objekt se nenachází v poddolovaném území.</w:t>
      </w:r>
    </w:p>
    <w:p w:rsidR="00757D61" w:rsidRPr="00110721" w:rsidRDefault="00757D61" w:rsidP="007E131A">
      <w:pPr>
        <w:rPr>
          <w:sz w:val="24"/>
          <w:szCs w:val="24"/>
        </w:rPr>
      </w:pPr>
    </w:p>
    <w:p w:rsidR="007E131A" w:rsidRPr="00110721" w:rsidRDefault="007E131A" w:rsidP="007E131A">
      <w:pPr>
        <w:pStyle w:val="Nadpis4"/>
      </w:pPr>
      <w:r w:rsidRPr="00110721">
        <w:t>i)vliv stavby na okolní stavby a pozemky, ochrana okolí, vliv stavby na odtokové poměry v</w:t>
      </w:r>
      <w:r w:rsidR="00FA1412" w:rsidRPr="00110721">
        <w:t> </w:t>
      </w:r>
      <w:r w:rsidRPr="00110721">
        <w:t>území</w:t>
      </w:r>
    </w:p>
    <w:p w:rsidR="00FA1412" w:rsidRPr="00110721" w:rsidRDefault="00FA1412" w:rsidP="00FA1412">
      <w:pPr>
        <w:pStyle w:val="Zkladntext"/>
      </w:pPr>
      <w:r w:rsidRPr="00110721">
        <w:t>Poloha stavby respektuje předepsané vzdálenosti od hranice parcel, a</w:t>
      </w:r>
      <w:r w:rsidR="006F3648" w:rsidRPr="00110721">
        <w:t xml:space="preserve"> požární </w:t>
      </w:r>
      <w:proofErr w:type="spellStart"/>
      <w:r w:rsidR="006F3648" w:rsidRPr="00110721">
        <w:t>odstupové</w:t>
      </w:r>
      <w:proofErr w:type="spellEnd"/>
      <w:r w:rsidR="006F3648" w:rsidRPr="00110721">
        <w:t xml:space="preserve"> vzdálenosti</w:t>
      </w:r>
      <w:r w:rsidR="0010362E" w:rsidRPr="00110721">
        <w:t xml:space="preserve"> (nemění se)</w:t>
      </w:r>
      <w:r w:rsidR="006F3648" w:rsidRPr="00110721">
        <w:t>.</w:t>
      </w:r>
    </w:p>
    <w:p w:rsidR="00FA1412" w:rsidRPr="00110721" w:rsidRDefault="00FA1412" w:rsidP="00FA1412">
      <w:pPr>
        <w:pStyle w:val="Zkladntext"/>
      </w:pPr>
      <w:r w:rsidRPr="00110721">
        <w:t xml:space="preserve">Realizace </w:t>
      </w:r>
      <w:r w:rsidR="006F3648" w:rsidRPr="00110721">
        <w:t>revitalizace objektu</w:t>
      </w:r>
      <w:r w:rsidR="00CB16C5" w:rsidRPr="00110721">
        <w:t xml:space="preserve"> nebude mít vliv na množství odpadní a srážkové vody</w:t>
      </w:r>
      <w:r w:rsidR="003B2921" w:rsidRPr="00110721">
        <w:t xml:space="preserve"> </w:t>
      </w:r>
      <w:r w:rsidR="0010362E" w:rsidRPr="00110721">
        <w:t>(nemění se)</w:t>
      </w:r>
      <w:r w:rsidR="00CB16C5" w:rsidRPr="00110721">
        <w:t>.</w:t>
      </w:r>
    </w:p>
    <w:p w:rsidR="007E131A" w:rsidRPr="00110721" w:rsidRDefault="007E131A" w:rsidP="007E131A">
      <w:pPr>
        <w:rPr>
          <w:sz w:val="24"/>
          <w:szCs w:val="24"/>
        </w:rPr>
      </w:pPr>
    </w:p>
    <w:p w:rsidR="00CB16C5" w:rsidRPr="00110721" w:rsidRDefault="00CB16C5" w:rsidP="00CB16C5">
      <w:pPr>
        <w:pStyle w:val="Nadpis4"/>
      </w:pPr>
      <w:bookmarkStart w:id="22" w:name="__RefHeading___Toc511130660"/>
      <w:r w:rsidRPr="00110721">
        <w:t>j) požadavky na asanace, demolice, kácení dřevin,</w:t>
      </w:r>
      <w:bookmarkEnd w:id="22"/>
      <w:r w:rsidRPr="00110721">
        <w:t xml:space="preserve"> </w:t>
      </w:r>
    </w:p>
    <w:p w:rsidR="003B2921" w:rsidRPr="00110721" w:rsidRDefault="006D7AA6" w:rsidP="00E91C82">
      <w:pPr>
        <w:pStyle w:val="Zkladntext"/>
      </w:pPr>
      <w:r>
        <w:t>V místnostech</w:t>
      </w:r>
      <w:r w:rsidR="003B2921" w:rsidRPr="00110721">
        <w:t xml:space="preserve"> je </w:t>
      </w:r>
      <w:r w:rsidR="00F471F6" w:rsidRPr="00110721">
        <w:t>odstraněna podlahová krytina</w:t>
      </w:r>
      <w:r w:rsidR="003B2921" w:rsidRPr="00110721">
        <w:t xml:space="preserve">. </w:t>
      </w:r>
      <w:proofErr w:type="gramStart"/>
      <w:r w:rsidR="003B2921" w:rsidRPr="00110721">
        <w:t>P</w:t>
      </w:r>
      <w:r w:rsidR="00F471F6" w:rsidRPr="00110721">
        <w:t xml:space="preserve">arapety </w:t>
      </w:r>
      <w:r w:rsidR="003737BD" w:rsidRPr="00110721">
        <w:t>které</w:t>
      </w:r>
      <w:proofErr w:type="gramEnd"/>
      <w:r w:rsidR="003737BD" w:rsidRPr="00110721">
        <w:t xml:space="preserve"> překrýva</w:t>
      </w:r>
      <w:r w:rsidR="00F471F6" w:rsidRPr="00110721">
        <w:t>jí topná tělesa budou odstraněny</w:t>
      </w:r>
      <w:r w:rsidR="003737BD" w:rsidRPr="00110721">
        <w:t>.</w:t>
      </w:r>
      <w:r w:rsidR="003B2921" w:rsidRPr="00110721">
        <w:t xml:space="preserve"> </w:t>
      </w:r>
      <w:r>
        <w:t>Příčky budou odstraněny dle Architektonicko-stavební části. Topná tělesa budou opatřeny novým nátěrem a zapraveny.</w:t>
      </w:r>
    </w:p>
    <w:p w:rsidR="00E91C82" w:rsidRPr="00110721" w:rsidRDefault="00E91C82" w:rsidP="00E91C82">
      <w:pPr>
        <w:pStyle w:val="Zkladntext"/>
      </w:pPr>
    </w:p>
    <w:p w:rsidR="00E91C82" w:rsidRPr="00110721" w:rsidRDefault="00E91C82" w:rsidP="00E91C82">
      <w:pPr>
        <w:pStyle w:val="Nadpis4"/>
      </w:pPr>
      <w:bookmarkStart w:id="23" w:name="__RefHeading___Toc511130661"/>
      <w:r w:rsidRPr="00110721">
        <w:t>k) požadavky na maximální dočasné a trvalé zábory zemědělského půdního fondu nebo pozemků určených k plnění funkce lesa,</w:t>
      </w:r>
      <w:bookmarkEnd w:id="23"/>
      <w:r w:rsidRPr="00110721">
        <w:t xml:space="preserve"> </w:t>
      </w:r>
    </w:p>
    <w:p w:rsidR="00E91C82" w:rsidRPr="00110721" w:rsidRDefault="00E91C82" w:rsidP="00E91C82">
      <w:pPr>
        <w:pStyle w:val="Zkladntext"/>
      </w:pPr>
      <w:r w:rsidRPr="00110721">
        <w:t xml:space="preserve">Požadavky na maximální zábory zemědělského půdního fondu nebo pozemků určených k plnění funkce lesa nejsou. </w:t>
      </w:r>
      <w:r w:rsidR="003737BD" w:rsidRPr="00110721">
        <w:t xml:space="preserve">Veškeré </w:t>
      </w:r>
      <w:r w:rsidR="006D7AA6">
        <w:t xml:space="preserve">úpravy </w:t>
      </w:r>
      <w:r w:rsidR="003737BD" w:rsidRPr="00110721">
        <w:t>se provádí na plochách stávajících</w:t>
      </w:r>
      <w:r w:rsidR="006D7AA6">
        <w:t>.</w:t>
      </w:r>
    </w:p>
    <w:p w:rsidR="00757D61" w:rsidRPr="00110721" w:rsidRDefault="00757D61" w:rsidP="00E91C82">
      <w:pPr>
        <w:pStyle w:val="Zkladntext"/>
      </w:pPr>
    </w:p>
    <w:p w:rsidR="00E91C82" w:rsidRPr="00110721" w:rsidRDefault="00E91C82" w:rsidP="00E91C82">
      <w:pPr>
        <w:pStyle w:val="Nadpis4"/>
      </w:pPr>
      <w:bookmarkStart w:id="24" w:name="__RefHeading___Toc511130662"/>
      <w:r w:rsidRPr="00110721">
        <w:t>l) územně technické podmínky - zejména možnost napojení na stávající dopravní a technickou infrastrukturu, možnost bezbariérového přístupu k navrhované stavbě,</w:t>
      </w:r>
      <w:bookmarkEnd w:id="24"/>
      <w:r w:rsidRPr="00110721">
        <w:t xml:space="preserve"> </w:t>
      </w:r>
    </w:p>
    <w:p w:rsidR="00E91C82" w:rsidRPr="00110721" w:rsidRDefault="00E91C82" w:rsidP="00E91C82">
      <w:pPr>
        <w:pStyle w:val="Nadpis4"/>
        <w:rPr>
          <w:i w:val="0"/>
        </w:rPr>
      </w:pPr>
      <w:r w:rsidRPr="00110721">
        <w:rPr>
          <w:i w:val="0"/>
        </w:rPr>
        <w:t>Napojení na dopravní infrastrukturu zůstává beze změny. Napojení na technickou infrastrukturu zůstává stávající. Bezbariérový přístup do b</w:t>
      </w:r>
      <w:r w:rsidR="006D7AA6">
        <w:rPr>
          <w:i w:val="0"/>
        </w:rPr>
        <w:t xml:space="preserve">udovy zůstává </w:t>
      </w:r>
      <w:proofErr w:type="gramStart"/>
      <w:r w:rsidR="006D7AA6">
        <w:rPr>
          <w:i w:val="0"/>
        </w:rPr>
        <w:t>neměnný.–––––</w:t>
      </w:r>
      <w:proofErr w:type="gramEnd"/>
    </w:p>
    <w:p w:rsidR="00E91C82" w:rsidRPr="00110721" w:rsidRDefault="00E91C82" w:rsidP="00E91C82"/>
    <w:p w:rsidR="00E91C82" w:rsidRPr="00110721" w:rsidRDefault="00E91C82" w:rsidP="00E91C82">
      <w:pPr>
        <w:pStyle w:val="Nadpis4"/>
      </w:pPr>
      <w:r w:rsidRPr="00110721">
        <w:t xml:space="preserve">m) věcné a časové vazby stavby, podmiňující, vyvolané, související investice, </w:t>
      </w:r>
    </w:p>
    <w:p w:rsidR="00E91C82" w:rsidRPr="00110721" w:rsidRDefault="00E91C82" w:rsidP="00E91C82">
      <w:pPr>
        <w:pStyle w:val="Zkladntext"/>
        <w:rPr>
          <w:i/>
          <w:iCs/>
        </w:rPr>
      </w:pPr>
      <w:r w:rsidRPr="00110721">
        <w:t>Žádné nejsou.</w:t>
      </w:r>
      <w:r w:rsidRPr="00110721">
        <w:rPr>
          <w:i/>
          <w:iCs/>
        </w:rPr>
        <w:t xml:space="preserve"> </w:t>
      </w:r>
    </w:p>
    <w:p w:rsidR="00E91C82" w:rsidRPr="00110721" w:rsidRDefault="00E91C82" w:rsidP="00E91C82">
      <w:pPr>
        <w:pStyle w:val="Zkladntext"/>
      </w:pPr>
    </w:p>
    <w:p w:rsidR="00E91C82" w:rsidRPr="00110721" w:rsidRDefault="00E91C82" w:rsidP="00E91C82">
      <w:pPr>
        <w:pStyle w:val="Nadpis4"/>
      </w:pPr>
      <w:bookmarkStart w:id="25" w:name="__RefHeading___Toc511130664"/>
      <w:r w:rsidRPr="00110721">
        <w:t>n) seznam pozemků podle katastru nemovitostí, na kterých se stavba provádí,</w:t>
      </w:r>
      <w:bookmarkEnd w:id="25"/>
      <w:r w:rsidRPr="00110721">
        <w:t xml:space="preserve">  </w:t>
      </w:r>
    </w:p>
    <w:p w:rsidR="00E91C82" w:rsidRPr="00110721" w:rsidRDefault="00F471F6" w:rsidP="00E91C82">
      <w:pPr>
        <w:pStyle w:val="Zkladntext"/>
      </w:pPr>
      <w:proofErr w:type="spellStart"/>
      <w:proofErr w:type="gramStart"/>
      <w:r w:rsidRPr="00110721">
        <w:t>k.ú</w:t>
      </w:r>
      <w:proofErr w:type="spellEnd"/>
      <w:r w:rsidRPr="00110721">
        <w:t>.</w:t>
      </w:r>
      <w:proofErr w:type="gramEnd"/>
      <w:r w:rsidR="006D7AA6">
        <w:t xml:space="preserve"> Město Brno</w:t>
      </w:r>
      <w:r w:rsidRPr="00110721">
        <w:t xml:space="preserve">; </w:t>
      </w:r>
      <w:proofErr w:type="gramStart"/>
      <w:r w:rsidRPr="00110721">
        <w:t>č.p.</w:t>
      </w:r>
      <w:proofErr w:type="gramEnd"/>
      <w:r w:rsidRPr="00110721">
        <w:t xml:space="preserve"> </w:t>
      </w:r>
      <w:r w:rsidR="006D7AA6">
        <w:t>498</w:t>
      </w:r>
    </w:p>
    <w:p w:rsidR="00F471F6" w:rsidRPr="00110721" w:rsidRDefault="00F471F6" w:rsidP="00E91C82">
      <w:pPr>
        <w:pStyle w:val="Zkladntext"/>
      </w:pPr>
    </w:p>
    <w:p w:rsidR="00E91C82" w:rsidRPr="00110721" w:rsidRDefault="00E91C82" w:rsidP="00E91C82">
      <w:pPr>
        <w:pStyle w:val="Nadpis4"/>
      </w:pPr>
      <w:bookmarkStart w:id="26" w:name="__RefHeading___Toc511130665"/>
      <w:r w:rsidRPr="00110721">
        <w:t>o) seznam pozemků podle katastru nemovitostí, na kterých vznikne ochranné nebo bezpečnostní pásmo.</w:t>
      </w:r>
      <w:bookmarkEnd w:id="26"/>
      <w:r w:rsidRPr="00110721">
        <w:t xml:space="preserve"> </w:t>
      </w:r>
    </w:p>
    <w:p w:rsidR="00E91C82" w:rsidRPr="00110721" w:rsidRDefault="00E91C82" w:rsidP="00E91C82">
      <w:pPr>
        <w:pStyle w:val="Zkladntext"/>
      </w:pPr>
      <w:r w:rsidRPr="00110721">
        <w:t>Žádná nevzniknou.</w:t>
      </w:r>
    </w:p>
    <w:p w:rsidR="00E91C82" w:rsidRPr="00110721" w:rsidRDefault="00E91C82" w:rsidP="00E91C82">
      <w:pPr>
        <w:pStyle w:val="Zkladntext"/>
      </w:pPr>
    </w:p>
    <w:p w:rsidR="00E91C82" w:rsidRPr="00110721" w:rsidRDefault="00E91C82" w:rsidP="00E91C82"/>
    <w:p w:rsidR="00E91C82" w:rsidRPr="00110721" w:rsidRDefault="00E91C82" w:rsidP="00E91C82">
      <w:pPr>
        <w:pStyle w:val="Nadpis3"/>
      </w:pPr>
      <w:bookmarkStart w:id="27" w:name="__RefHeading___Toc511130666"/>
      <w:proofErr w:type="gramStart"/>
      <w:r w:rsidRPr="00110721">
        <w:t xml:space="preserve">B.2 </w:t>
      </w:r>
      <w:r w:rsidRPr="00110721">
        <w:tab/>
        <w:t xml:space="preserve"> Celkový</w:t>
      </w:r>
      <w:proofErr w:type="gramEnd"/>
      <w:r w:rsidRPr="00110721">
        <w:t xml:space="preserve"> popis stavby</w:t>
      </w:r>
      <w:bookmarkEnd w:id="27"/>
      <w:r w:rsidRPr="00110721">
        <w:t xml:space="preserve"> </w:t>
      </w:r>
    </w:p>
    <w:p w:rsidR="00E91C82" w:rsidRPr="00110721" w:rsidRDefault="00E91C82" w:rsidP="00E91C82">
      <w:pPr>
        <w:pStyle w:val="Zkladntext"/>
        <w:rPr>
          <w:b/>
        </w:rPr>
      </w:pPr>
    </w:p>
    <w:p w:rsidR="00E91C82" w:rsidRPr="00110721" w:rsidRDefault="00E91C82" w:rsidP="00E91C82">
      <w:pPr>
        <w:pStyle w:val="Nadpis3"/>
      </w:pPr>
      <w:bookmarkStart w:id="28" w:name="__RefHeading___Toc511130667"/>
      <w:proofErr w:type="gramStart"/>
      <w:r w:rsidRPr="00110721">
        <w:t>B.2.1</w:t>
      </w:r>
      <w:proofErr w:type="gramEnd"/>
      <w:r w:rsidRPr="00110721">
        <w:t xml:space="preserve">    Základní charakteristika stavby a jejího užívání</w:t>
      </w:r>
      <w:bookmarkEnd w:id="28"/>
      <w:r w:rsidRPr="00110721">
        <w:t xml:space="preserve"> </w:t>
      </w:r>
    </w:p>
    <w:p w:rsidR="00E91C82" w:rsidRPr="00110721" w:rsidRDefault="00E91C82" w:rsidP="00E91C82">
      <w:pPr>
        <w:pStyle w:val="Zkladntext"/>
      </w:pPr>
    </w:p>
    <w:p w:rsidR="00E91C82" w:rsidRPr="00110721" w:rsidRDefault="00E91C82" w:rsidP="00E91C82">
      <w:pPr>
        <w:pStyle w:val="Nadpis4"/>
      </w:pPr>
      <w:bookmarkStart w:id="29" w:name="__RefHeading___Toc511130668"/>
      <w:r w:rsidRPr="00110721">
        <w:t>a) nová stavba nebo změna dokončené stavby; u změny stavby údaje o jejich současném stavu, závěry stavebně technického, případně stavebně historického průzkumu a výsledky statického posouzení nosných konstrukcí,</w:t>
      </w:r>
      <w:bookmarkEnd w:id="29"/>
      <w:r w:rsidRPr="00110721">
        <w:t xml:space="preserve"> </w:t>
      </w:r>
    </w:p>
    <w:p w:rsidR="00E91C82" w:rsidRPr="00110721" w:rsidRDefault="00E91C82" w:rsidP="00E91C82">
      <w:pPr>
        <w:pStyle w:val="Bezmezer"/>
        <w:rPr>
          <w:rFonts w:ascii="Times New Roman" w:hAnsi="Times New Roman" w:cs="Times New Roman"/>
          <w:sz w:val="24"/>
          <w:szCs w:val="24"/>
        </w:rPr>
      </w:pPr>
      <w:r w:rsidRPr="00110721">
        <w:rPr>
          <w:rFonts w:ascii="Times New Roman" w:hAnsi="Times New Roman" w:cs="Times New Roman"/>
          <w:sz w:val="24"/>
          <w:szCs w:val="24"/>
        </w:rPr>
        <w:t xml:space="preserve">Jedná se stávající objekt, který se v současném stavu používá pro </w:t>
      </w:r>
      <w:r w:rsidR="00387C50" w:rsidRPr="00110721">
        <w:rPr>
          <w:rFonts w:ascii="Times New Roman" w:hAnsi="Times New Roman" w:cs="Times New Roman"/>
          <w:sz w:val="24"/>
          <w:szCs w:val="24"/>
        </w:rPr>
        <w:t xml:space="preserve">účely </w:t>
      </w:r>
      <w:r w:rsidR="006D7AA6">
        <w:rPr>
          <w:rFonts w:ascii="Times New Roman" w:hAnsi="Times New Roman" w:cs="Times New Roman"/>
          <w:sz w:val="24"/>
          <w:szCs w:val="24"/>
        </w:rPr>
        <w:t xml:space="preserve">magistrátu města Brna. </w:t>
      </w:r>
      <w:r w:rsidRPr="00110721">
        <w:rPr>
          <w:rFonts w:ascii="Times New Roman" w:hAnsi="Times New Roman" w:cs="Times New Roman"/>
          <w:sz w:val="24"/>
          <w:szCs w:val="24"/>
        </w:rPr>
        <w:t xml:space="preserve">V současné době je účel objektu zapsán v katastru nemovitostí jako </w:t>
      </w:r>
      <w:r w:rsidR="00387C50" w:rsidRPr="00110721">
        <w:rPr>
          <w:rFonts w:ascii="Times New Roman" w:hAnsi="Times New Roman" w:cs="Times New Roman"/>
          <w:sz w:val="24"/>
          <w:szCs w:val="24"/>
        </w:rPr>
        <w:t>objekt občanské vybavenosti</w:t>
      </w:r>
      <w:r w:rsidRPr="00110721">
        <w:rPr>
          <w:rFonts w:ascii="Times New Roman" w:hAnsi="Times New Roman" w:cs="Times New Roman"/>
          <w:sz w:val="24"/>
          <w:szCs w:val="24"/>
        </w:rPr>
        <w:t>.</w:t>
      </w:r>
    </w:p>
    <w:p w:rsidR="00E91C82" w:rsidRPr="00110721" w:rsidRDefault="00E91C82" w:rsidP="00E91C82">
      <w:pPr>
        <w:pStyle w:val="Bezmezer"/>
        <w:rPr>
          <w:rFonts w:ascii="Times New Roman" w:hAnsi="Times New Roman" w:cs="Times New Roman"/>
          <w:sz w:val="24"/>
          <w:szCs w:val="24"/>
        </w:rPr>
      </w:pPr>
      <w:r w:rsidRPr="00110721">
        <w:rPr>
          <w:rFonts w:ascii="Times New Roman" w:hAnsi="Times New Roman" w:cs="Times New Roman"/>
          <w:sz w:val="24"/>
          <w:szCs w:val="24"/>
        </w:rPr>
        <w:t xml:space="preserve">To znamená, že objekt má jednoznačný účel a ten se nebude stavebními změnami nijak dotčen. </w:t>
      </w:r>
    </w:p>
    <w:p w:rsidR="00757D61" w:rsidRPr="00110721" w:rsidRDefault="00757D61" w:rsidP="00E91C82">
      <w:pPr>
        <w:pStyle w:val="Bezmezer"/>
        <w:rPr>
          <w:rFonts w:ascii="Times New Roman" w:hAnsi="Times New Roman" w:cs="Times New Roman"/>
          <w:sz w:val="24"/>
          <w:szCs w:val="24"/>
        </w:rPr>
      </w:pPr>
    </w:p>
    <w:p w:rsidR="00E91C82" w:rsidRPr="00110721" w:rsidRDefault="00E91C82" w:rsidP="00E91C82">
      <w:pPr>
        <w:pStyle w:val="Nadpis4"/>
      </w:pPr>
      <w:bookmarkStart w:id="30" w:name="__RefHeading___Toc511130669"/>
      <w:r w:rsidRPr="00110721">
        <w:t>b) účel užívání stavby,</w:t>
      </w:r>
      <w:bookmarkEnd w:id="30"/>
      <w:r w:rsidRPr="00110721">
        <w:t xml:space="preserve">  </w:t>
      </w:r>
    </w:p>
    <w:p w:rsidR="00E91C82" w:rsidRPr="00110721" w:rsidRDefault="00E91C82" w:rsidP="00E91C82">
      <w:pPr>
        <w:pStyle w:val="Zkladntext"/>
      </w:pPr>
      <w:r w:rsidRPr="00110721">
        <w:t xml:space="preserve">Stavba bude sloužit pro účely </w:t>
      </w:r>
      <w:bookmarkStart w:id="31" w:name="__RefHeading___Toc511130670"/>
      <w:r w:rsidR="007901C8" w:rsidRPr="00110721">
        <w:t>občanské vybavenosti</w:t>
      </w:r>
      <w:r w:rsidR="003737BD" w:rsidRPr="00110721">
        <w:t xml:space="preserve"> (beze změny)</w:t>
      </w:r>
      <w:r w:rsidRPr="00110721">
        <w:t>.</w:t>
      </w:r>
      <w:r w:rsidR="006D7AA6">
        <w:t xml:space="preserve"> Rekonstrukce se zabývá pouze úpravou prostor uvnitř objektu.</w:t>
      </w:r>
    </w:p>
    <w:p w:rsidR="00757D61" w:rsidRPr="00110721" w:rsidRDefault="00757D61" w:rsidP="00E91C82">
      <w:pPr>
        <w:pStyle w:val="Zkladntext"/>
      </w:pPr>
    </w:p>
    <w:p w:rsidR="00E91C82" w:rsidRPr="00110721" w:rsidRDefault="00E91C82" w:rsidP="00E91C82">
      <w:pPr>
        <w:pStyle w:val="Nadpis4"/>
      </w:pPr>
      <w:r w:rsidRPr="00110721">
        <w:t>c) trvalá nebo dočasná stavba,</w:t>
      </w:r>
      <w:bookmarkEnd w:id="31"/>
      <w:r w:rsidRPr="00110721">
        <w:t xml:space="preserve"> </w:t>
      </w:r>
    </w:p>
    <w:p w:rsidR="00E91C82" w:rsidRPr="00110721" w:rsidRDefault="00E91C82" w:rsidP="00E91C82">
      <w:pPr>
        <w:pStyle w:val="Zkladntext"/>
      </w:pPr>
      <w:r w:rsidRPr="00110721">
        <w:t>Jedná se o stavbu trvalou.</w:t>
      </w:r>
    </w:p>
    <w:p w:rsidR="00757D61" w:rsidRPr="00110721" w:rsidRDefault="00757D61" w:rsidP="00E91C82">
      <w:pPr>
        <w:pStyle w:val="Zkladntext"/>
      </w:pPr>
    </w:p>
    <w:p w:rsidR="00E91C82" w:rsidRPr="00110721" w:rsidRDefault="00E91C82" w:rsidP="00E91C82">
      <w:pPr>
        <w:pStyle w:val="Nadpis4"/>
      </w:pPr>
      <w:bookmarkStart w:id="32" w:name="__RefHeading___Toc511130671"/>
      <w:r w:rsidRPr="00110721">
        <w:t>d) informace o vydaných rozhodnutích o povolení výjimky z technických požadavků na stavby a technických požadavků zabezpečujících bezbariérové užívání stavby,</w:t>
      </w:r>
      <w:bookmarkEnd w:id="32"/>
      <w:r w:rsidRPr="00110721">
        <w:t xml:space="preserve"> </w:t>
      </w:r>
    </w:p>
    <w:p w:rsidR="00E91C82" w:rsidRPr="00110721" w:rsidRDefault="00E91C82" w:rsidP="00E91C82">
      <w:pPr>
        <w:pStyle w:val="Zkladntext"/>
      </w:pPr>
      <w:r w:rsidRPr="00110721">
        <w:t>Není předmětem.</w:t>
      </w:r>
    </w:p>
    <w:p w:rsidR="003737BD" w:rsidRPr="00110721" w:rsidRDefault="003737BD" w:rsidP="00E91C82">
      <w:pPr>
        <w:pStyle w:val="Zkladntext"/>
      </w:pPr>
    </w:p>
    <w:p w:rsidR="003737BD" w:rsidRPr="00110721" w:rsidRDefault="003737BD" w:rsidP="00E91C82">
      <w:pPr>
        <w:pStyle w:val="Zkladntext"/>
      </w:pPr>
    </w:p>
    <w:p w:rsidR="00E91C82" w:rsidRPr="00110721" w:rsidRDefault="00E91C82" w:rsidP="00E91C82">
      <w:pPr>
        <w:pStyle w:val="Nadpis4"/>
      </w:pPr>
      <w:bookmarkStart w:id="33" w:name="__RefHeading___Toc511130672"/>
      <w:r w:rsidRPr="00110721">
        <w:t>e) informace o tom, zda a v jakých částech dokumentace jsou zohledněny podmínky závazných stanovisek dotčených orgánů,</w:t>
      </w:r>
      <w:bookmarkEnd w:id="33"/>
      <w:r w:rsidRPr="00110721">
        <w:t xml:space="preserve"> </w:t>
      </w:r>
    </w:p>
    <w:p w:rsidR="00991AAC" w:rsidRPr="00110721" w:rsidRDefault="00E91C82" w:rsidP="00E91C82">
      <w:pPr>
        <w:pStyle w:val="Zkladntext"/>
      </w:pPr>
      <w:r w:rsidRPr="00110721">
        <w:t xml:space="preserve">Stanoviska dotčených orgánů jsou v části E Dokladová část. </w:t>
      </w:r>
    </w:p>
    <w:p w:rsidR="005A289C" w:rsidRPr="00110721" w:rsidRDefault="005A289C" w:rsidP="005A289C">
      <w:pPr>
        <w:pStyle w:val="Zkladntext"/>
        <w:ind w:left="1080"/>
      </w:pPr>
    </w:p>
    <w:p w:rsidR="00E91C82" w:rsidRPr="00110721" w:rsidRDefault="00E91C82" w:rsidP="00E91C82">
      <w:pPr>
        <w:pStyle w:val="Nadpis4"/>
      </w:pPr>
      <w:bookmarkStart w:id="34" w:name="__RefHeading___Toc511130673"/>
      <w:r w:rsidRPr="00110721">
        <w:t>f) ochrana stavby podle jiných právních předpisů1) - kulturní památka apod.,</w:t>
      </w:r>
      <w:bookmarkEnd w:id="34"/>
      <w:r w:rsidRPr="00110721">
        <w:t xml:space="preserve"> </w:t>
      </w:r>
    </w:p>
    <w:p w:rsidR="00E91C82" w:rsidRPr="006D7AA6" w:rsidRDefault="00E91C82" w:rsidP="00E91C82">
      <w:pPr>
        <w:pStyle w:val="Zkladntext"/>
        <w:rPr>
          <w:color w:val="FF0000"/>
        </w:rPr>
      </w:pPr>
      <w:r w:rsidRPr="00E6134F">
        <w:rPr>
          <w:color w:val="000000" w:themeColor="text1"/>
        </w:rPr>
        <w:t xml:space="preserve">Stavba </w:t>
      </w:r>
      <w:r w:rsidR="006D7AA6" w:rsidRPr="00E6134F">
        <w:rPr>
          <w:color w:val="000000" w:themeColor="text1"/>
        </w:rPr>
        <w:t>je</w:t>
      </w:r>
      <w:r w:rsidRPr="00E6134F">
        <w:rPr>
          <w:color w:val="000000" w:themeColor="text1"/>
        </w:rPr>
        <w:t xml:space="preserve"> kulturní památkou</w:t>
      </w:r>
      <w:r w:rsidRPr="006D7AA6">
        <w:rPr>
          <w:color w:val="FF0000"/>
        </w:rPr>
        <w:t>.</w:t>
      </w:r>
      <w:r w:rsidR="006D7AA6">
        <w:rPr>
          <w:color w:val="FF0000"/>
        </w:rPr>
        <w:t xml:space="preserve"> </w:t>
      </w:r>
    </w:p>
    <w:p w:rsidR="00757D61" w:rsidRPr="00110721" w:rsidRDefault="00757D61" w:rsidP="00E91C82">
      <w:pPr>
        <w:pStyle w:val="Zkladntext"/>
      </w:pPr>
    </w:p>
    <w:p w:rsidR="00F729F0" w:rsidRPr="00110721" w:rsidRDefault="00E91C82" w:rsidP="00E91C82">
      <w:pPr>
        <w:pStyle w:val="Nadpis4"/>
      </w:pPr>
      <w:bookmarkStart w:id="35" w:name="__RefHeading___Toc511130674"/>
      <w:r w:rsidRPr="00110721">
        <w:t>g) navrhované parametry stavby - zastavěná plocha, obestavěný prostor, užitná plocha, počet funkčních jednotek a jejich velikosti apod.,</w:t>
      </w:r>
      <w:bookmarkEnd w:id="35"/>
    </w:p>
    <w:p w:rsidR="003737BD" w:rsidRPr="00110721" w:rsidRDefault="003737BD" w:rsidP="003737BD"/>
    <w:p w:rsidR="00025BBB" w:rsidRPr="00110721" w:rsidRDefault="00025BBB" w:rsidP="00E91C82">
      <w:pPr>
        <w:pStyle w:val="Zkladntext"/>
      </w:pPr>
      <w:r w:rsidRPr="00110721">
        <w:t xml:space="preserve">Zastavěná </w:t>
      </w:r>
      <w:r w:rsidR="00EC176C">
        <w:t xml:space="preserve">celková </w:t>
      </w:r>
      <w:proofErr w:type="gramStart"/>
      <w:r w:rsidRPr="00110721">
        <w:t>plocha</w:t>
      </w:r>
      <w:r w:rsidR="00EC176C">
        <w:t xml:space="preserve"> </w:t>
      </w:r>
      <w:r w:rsidRPr="00110721">
        <w:t xml:space="preserve">: </w:t>
      </w:r>
      <w:r w:rsidRPr="00110721">
        <w:tab/>
      </w:r>
      <w:r w:rsidRPr="00110721">
        <w:tab/>
      </w:r>
      <w:r w:rsidRPr="00110721">
        <w:tab/>
      </w:r>
      <w:r w:rsidR="00EC176C">
        <w:tab/>
        <w:t>1217</w:t>
      </w:r>
      <w:proofErr w:type="gramEnd"/>
      <w:r w:rsidRPr="00110721">
        <w:t xml:space="preserve"> m2 </w:t>
      </w:r>
    </w:p>
    <w:p w:rsidR="00025BBB" w:rsidRPr="00110721" w:rsidRDefault="00025BBB" w:rsidP="00E91C82">
      <w:pPr>
        <w:pStyle w:val="Zkladntext"/>
      </w:pPr>
      <w:r w:rsidRPr="00110721">
        <w:t>Užitná plocha</w:t>
      </w:r>
      <w:r w:rsidR="00EC176C">
        <w:t xml:space="preserve"> rekonstrukce 1.NP</w:t>
      </w:r>
      <w:r w:rsidRPr="00110721">
        <w:t xml:space="preserve">: </w:t>
      </w:r>
      <w:r w:rsidRPr="00110721">
        <w:tab/>
      </w:r>
      <w:r w:rsidRPr="00110721">
        <w:tab/>
      </w:r>
      <w:r w:rsidR="00EC176C">
        <w:tab/>
        <w:t xml:space="preserve">  </w:t>
      </w:r>
      <w:r w:rsidRPr="00110721">
        <w:t>5</w:t>
      </w:r>
      <w:r w:rsidR="00281D79">
        <w:t>8</w:t>
      </w:r>
      <w:r w:rsidR="00EC176C">
        <w:t>,</w:t>
      </w:r>
      <w:r w:rsidR="00281D79">
        <w:t>9</w:t>
      </w:r>
      <w:r w:rsidRPr="00110721">
        <w:t xml:space="preserve"> m2</w:t>
      </w:r>
      <w:r w:rsidR="00281D79">
        <w:t xml:space="preserve"> </w:t>
      </w:r>
    </w:p>
    <w:p w:rsidR="00025BBB" w:rsidRPr="00110721" w:rsidRDefault="00025BBB" w:rsidP="00E91C82">
      <w:pPr>
        <w:pStyle w:val="Zkladntext"/>
      </w:pPr>
      <w:r w:rsidRPr="00110721">
        <w:t xml:space="preserve">Užitná plocha </w:t>
      </w:r>
      <w:r w:rsidR="00EC176C">
        <w:t>rekonstrukce 4.NP:</w:t>
      </w:r>
      <w:r w:rsidRPr="00110721">
        <w:tab/>
      </w:r>
      <w:r w:rsidRPr="00110721">
        <w:tab/>
      </w:r>
      <w:r w:rsidR="00281D79">
        <w:tab/>
        <w:t>142,8</w:t>
      </w:r>
      <w:r w:rsidR="00EC176C">
        <w:t xml:space="preserve"> </w:t>
      </w:r>
      <w:r w:rsidRPr="00110721">
        <w:t>m2</w:t>
      </w:r>
      <w:r w:rsidRPr="00110721">
        <w:tab/>
      </w:r>
    </w:p>
    <w:p w:rsidR="00E91C82" w:rsidRPr="00110721" w:rsidRDefault="00E91C82" w:rsidP="00E91C82">
      <w:pPr>
        <w:pStyle w:val="Zkladntext"/>
      </w:pPr>
      <w:r w:rsidRPr="00110721">
        <w:tab/>
      </w:r>
      <w:r w:rsidRPr="00110721">
        <w:tab/>
      </w:r>
      <w:r w:rsidRPr="00110721">
        <w:tab/>
      </w:r>
      <w:r w:rsidRPr="00110721">
        <w:tab/>
        <w:t xml:space="preserve"> </w:t>
      </w:r>
    </w:p>
    <w:p w:rsidR="00967EA7" w:rsidRPr="00110721" w:rsidRDefault="00967EA7" w:rsidP="00967EA7">
      <w:pPr>
        <w:pStyle w:val="Nadpis4"/>
      </w:pPr>
      <w:bookmarkStart w:id="36" w:name="__RefHeading___Toc511130675"/>
      <w:r w:rsidRPr="00110721">
        <w:t>h) základní bilance stavby -  potřeby a spotřeby médií a hmot, hospodaření s dešťovou vodou, celkové produkované množství a druhy odpadů a emisí, třída energetické náročnosti budov apod.,</w:t>
      </w:r>
      <w:bookmarkEnd w:id="36"/>
      <w:r w:rsidRPr="00110721">
        <w:t xml:space="preserve"> </w:t>
      </w:r>
      <w:bookmarkStart w:id="37" w:name="__RefHeading___Toc511130676"/>
      <w:r w:rsidR="0015674F" w:rsidRPr="00110721">
        <w:t xml:space="preserve"> </w:t>
      </w:r>
    </w:p>
    <w:p w:rsidR="00967EA7" w:rsidRPr="00110721" w:rsidRDefault="003737BD" w:rsidP="00967EA7">
      <w:pPr>
        <w:spacing w:line="360" w:lineRule="auto"/>
        <w:jc w:val="both"/>
        <w:rPr>
          <w:sz w:val="24"/>
          <w:szCs w:val="24"/>
        </w:rPr>
      </w:pPr>
      <w:r w:rsidRPr="00110721">
        <w:rPr>
          <w:bCs/>
          <w:sz w:val="24"/>
          <w:szCs w:val="24"/>
        </w:rPr>
        <w:t xml:space="preserve">Nemění se </w:t>
      </w:r>
    </w:p>
    <w:p w:rsidR="00967EA7" w:rsidRPr="00110721" w:rsidRDefault="00967EA7" w:rsidP="00967EA7"/>
    <w:p w:rsidR="00967EA7" w:rsidRPr="00110721" w:rsidRDefault="00967EA7" w:rsidP="00967EA7">
      <w:pPr>
        <w:pStyle w:val="Nadpis4"/>
      </w:pPr>
      <w:r w:rsidRPr="00110721">
        <w:t>i) základní předpoklady výstavby - časové údaje o realizaci stavby, členění na etapy,</w:t>
      </w:r>
      <w:bookmarkEnd w:id="37"/>
      <w:r w:rsidRPr="00110721">
        <w:t xml:space="preserve"> </w:t>
      </w:r>
    </w:p>
    <w:p w:rsidR="00967EA7" w:rsidRPr="00110721" w:rsidRDefault="00967EA7" w:rsidP="00967EA7">
      <w:pPr>
        <w:pStyle w:val="Zkladntext"/>
      </w:pPr>
      <w:r w:rsidRPr="00110721">
        <w:t>Před</w:t>
      </w:r>
      <w:r w:rsidR="001E2FA1" w:rsidRPr="00110721">
        <w:t>pokládaná doba výstavby je 1 měsíc</w:t>
      </w:r>
      <w:r w:rsidRPr="00110721">
        <w:t xml:space="preserve">. </w:t>
      </w:r>
    </w:p>
    <w:p w:rsidR="00967EA7" w:rsidRPr="00110721" w:rsidRDefault="00967EA7" w:rsidP="00967EA7">
      <w:pPr>
        <w:pStyle w:val="Nadpis4"/>
      </w:pPr>
      <w:bookmarkStart w:id="38" w:name="__RefHeading___Toc511130677"/>
      <w:r w:rsidRPr="00110721">
        <w:t>j) orientační náklady stavby.</w:t>
      </w:r>
      <w:bookmarkEnd w:id="38"/>
      <w:r w:rsidRPr="00110721">
        <w:t xml:space="preserve"> </w:t>
      </w:r>
    </w:p>
    <w:p w:rsidR="00967EA7" w:rsidRPr="00E6134F" w:rsidRDefault="00EC176C" w:rsidP="00967EA7">
      <w:pPr>
        <w:pStyle w:val="Zkladntext"/>
        <w:rPr>
          <w:color w:val="000000" w:themeColor="text1"/>
        </w:rPr>
      </w:pPr>
      <w:r w:rsidRPr="00E6134F">
        <w:rPr>
          <w:color w:val="000000" w:themeColor="text1"/>
        </w:rPr>
        <w:t>1 500 000</w:t>
      </w:r>
      <w:r w:rsidR="00967EA7" w:rsidRPr="00E6134F">
        <w:rPr>
          <w:color w:val="000000" w:themeColor="text1"/>
        </w:rPr>
        <w:t>,- Kč</w:t>
      </w:r>
      <w:r w:rsidR="001E2FA1" w:rsidRPr="00E6134F">
        <w:rPr>
          <w:color w:val="000000" w:themeColor="text1"/>
        </w:rPr>
        <w:t xml:space="preserve"> </w:t>
      </w:r>
      <w:r w:rsidR="003F7019" w:rsidRPr="00E6134F">
        <w:rPr>
          <w:color w:val="000000" w:themeColor="text1"/>
        </w:rPr>
        <w:t>bez DPH</w:t>
      </w:r>
    </w:p>
    <w:p w:rsidR="003F7019" w:rsidRPr="00110721" w:rsidRDefault="003F7019" w:rsidP="00967EA7">
      <w:pPr>
        <w:pStyle w:val="Zkladntext"/>
        <w:rPr>
          <w:b/>
        </w:rPr>
      </w:pPr>
    </w:p>
    <w:p w:rsidR="00967EA7" w:rsidRPr="00110721" w:rsidRDefault="00967EA7" w:rsidP="00967EA7">
      <w:pPr>
        <w:pStyle w:val="Nadpis3"/>
      </w:pPr>
      <w:bookmarkStart w:id="39" w:name="__RefHeading___Toc511130678"/>
      <w:proofErr w:type="gramStart"/>
      <w:r w:rsidRPr="00110721">
        <w:t>B.2.2</w:t>
      </w:r>
      <w:proofErr w:type="gramEnd"/>
      <w:r w:rsidRPr="00110721">
        <w:t xml:space="preserve"> Celkové urbanistické a architektonické řešení</w:t>
      </w:r>
      <w:bookmarkEnd w:id="39"/>
      <w:r w:rsidRPr="00110721">
        <w:t xml:space="preserve"> </w:t>
      </w:r>
    </w:p>
    <w:p w:rsidR="00967EA7" w:rsidRPr="00110721" w:rsidRDefault="00967EA7" w:rsidP="00967EA7">
      <w:pPr>
        <w:pStyle w:val="Zkladntext"/>
      </w:pPr>
    </w:p>
    <w:p w:rsidR="00967EA7" w:rsidRPr="00110721" w:rsidRDefault="00967EA7" w:rsidP="00967EA7">
      <w:pPr>
        <w:pStyle w:val="Nadpis4"/>
      </w:pPr>
      <w:bookmarkStart w:id="40" w:name="__RefHeading___Toc511130679"/>
      <w:r w:rsidRPr="00110721">
        <w:t>a) urbanismus - územní regulace, kompozice prostorového řešení,</w:t>
      </w:r>
      <w:bookmarkEnd w:id="40"/>
      <w:r w:rsidRPr="00110721">
        <w:t xml:space="preserve"> </w:t>
      </w:r>
    </w:p>
    <w:p w:rsidR="00967EA7" w:rsidRPr="00110721" w:rsidRDefault="003737BD" w:rsidP="00967EA7">
      <w:pPr>
        <w:pStyle w:val="Nadpis4"/>
        <w:rPr>
          <w:i w:val="0"/>
        </w:rPr>
      </w:pPr>
      <w:bookmarkStart w:id="41" w:name="__RefHeading___Toc511130680"/>
      <w:bookmarkEnd w:id="41"/>
      <w:r w:rsidRPr="00110721">
        <w:rPr>
          <w:i w:val="0"/>
        </w:rPr>
        <w:t xml:space="preserve">Jedná se </w:t>
      </w:r>
      <w:r w:rsidR="00EC176C">
        <w:rPr>
          <w:i w:val="0"/>
        </w:rPr>
        <w:t xml:space="preserve">o rekonstrukci vnitřních prostor. Dojde k demolici stávajících příček a vystavením nových se vytvoří 3 kanceláře v 1.NP a 6 kanceláří ve 4.NP. </w:t>
      </w:r>
    </w:p>
    <w:p w:rsidR="003737BD" w:rsidRPr="00110721" w:rsidRDefault="003737BD" w:rsidP="00757D61"/>
    <w:p w:rsidR="00967EA7" w:rsidRPr="00110721" w:rsidRDefault="00967EA7" w:rsidP="00967EA7">
      <w:pPr>
        <w:pStyle w:val="Nadpis4"/>
      </w:pPr>
      <w:r w:rsidRPr="00110721">
        <w:t>b) architektonické řešení - kompozice tvarového řešení, materiálové a barevné řešení.</w:t>
      </w:r>
    </w:p>
    <w:p w:rsidR="00E64855" w:rsidRPr="00110721" w:rsidRDefault="00E64855" w:rsidP="00E64855"/>
    <w:p w:rsidR="00967EA7" w:rsidRPr="00110721" w:rsidRDefault="00DD465C" w:rsidP="00E91C82">
      <w:pPr>
        <w:pStyle w:val="Bezmezer"/>
        <w:rPr>
          <w:rFonts w:ascii="Times New Roman" w:hAnsi="Times New Roman" w:cs="Times New Roman"/>
          <w:sz w:val="24"/>
          <w:szCs w:val="24"/>
        </w:rPr>
      </w:pPr>
      <w:r w:rsidRPr="00110721">
        <w:rPr>
          <w:rFonts w:ascii="Times New Roman" w:hAnsi="Times New Roman" w:cs="Times New Roman"/>
          <w:sz w:val="24"/>
          <w:szCs w:val="24"/>
        </w:rPr>
        <w:t>Projektová dokumentace řeší pouze r</w:t>
      </w:r>
      <w:r w:rsidR="00EC176C">
        <w:rPr>
          <w:rFonts w:ascii="Times New Roman" w:hAnsi="Times New Roman" w:cs="Times New Roman"/>
          <w:sz w:val="24"/>
          <w:szCs w:val="24"/>
        </w:rPr>
        <w:t>ekonstrukci interiéru části magistrátu</w:t>
      </w:r>
      <w:r w:rsidRPr="00110721">
        <w:rPr>
          <w:rFonts w:ascii="Times New Roman" w:hAnsi="Times New Roman" w:cs="Times New Roman"/>
          <w:sz w:val="24"/>
          <w:szCs w:val="24"/>
        </w:rPr>
        <w:t xml:space="preserve">. </w:t>
      </w:r>
    </w:p>
    <w:p w:rsidR="00DD465C" w:rsidRPr="00110721" w:rsidRDefault="00DD465C" w:rsidP="00E91C82">
      <w:pPr>
        <w:pStyle w:val="Bezmezer"/>
        <w:rPr>
          <w:rFonts w:ascii="Times New Roman" w:hAnsi="Times New Roman" w:cs="Times New Roman"/>
          <w:sz w:val="24"/>
          <w:szCs w:val="24"/>
        </w:rPr>
      </w:pPr>
      <w:r w:rsidRPr="00110721">
        <w:rPr>
          <w:rFonts w:ascii="Times New Roman" w:hAnsi="Times New Roman" w:cs="Times New Roman"/>
          <w:sz w:val="24"/>
          <w:szCs w:val="24"/>
        </w:rPr>
        <w:t xml:space="preserve">Interiér bude mít </w:t>
      </w:r>
      <w:r w:rsidR="00EC176C">
        <w:rPr>
          <w:rFonts w:ascii="Times New Roman" w:hAnsi="Times New Roman" w:cs="Times New Roman"/>
          <w:sz w:val="24"/>
          <w:szCs w:val="24"/>
        </w:rPr>
        <w:t>v kancelářských prostorách na podlaze vybaven kobercem světlé barvy. Spojovací chodba bude z PVC světlé barvy.</w:t>
      </w:r>
      <w:r w:rsidR="009D6DB5">
        <w:rPr>
          <w:rFonts w:ascii="Times New Roman" w:hAnsi="Times New Roman" w:cs="Times New Roman"/>
          <w:sz w:val="24"/>
          <w:szCs w:val="24"/>
        </w:rPr>
        <w:t xml:space="preserve"> </w:t>
      </w:r>
      <w:r w:rsidR="0018593B" w:rsidRPr="00110721">
        <w:rPr>
          <w:rFonts w:ascii="Times New Roman" w:hAnsi="Times New Roman" w:cs="Times New Roman"/>
          <w:sz w:val="24"/>
          <w:szCs w:val="24"/>
        </w:rPr>
        <w:t>Veškeré stěny</w:t>
      </w:r>
      <w:r w:rsidR="00EC176C">
        <w:rPr>
          <w:rFonts w:ascii="Times New Roman" w:hAnsi="Times New Roman" w:cs="Times New Roman"/>
          <w:sz w:val="24"/>
          <w:szCs w:val="24"/>
        </w:rPr>
        <w:t>, parapety</w:t>
      </w:r>
      <w:r w:rsidR="0018593B" w:rsidRPr="00110721">
        <w:rPr>
          <w:rFonts w:ascii="Times New Roman" w:hAnsi="Times New Roman" w:cs="Times New Roman"/>
          <w:sz w:val="24"/>
          <w:szCs w:val="24"/>
        </w:rPr>
        <w:t xml:space="preserve"> a dveře včetně zárubní budou v bílém odstínu</w:t>
      </w:r>
      <w:r w:rsidR="00EC176C">
        <w:rPr>
          <w:rFonts w:ascii="Times New Roman" w:hAnsi="Times New Roman" w:cs="Times New Roman"/>
          <w:sz w:val="24"/>
          <w:szCs w:val="24"/>
        </w:rPr>
        <w:t>.</w:t>
      </w:r>
      <w:r w:rsidR="0018593B" w:rsidRPr="00110721">
        <w:rPr>
          <w:rFonts w:ascii="Times New Roman" w:hAnsi="Times New Roman" w:cs="Times New Roman"/>
          <w:sz w:val="24"/>
          <w:szCs w:val="24"/>
        </w:rPr>
        <w:t xml:space="preserve"> </w:t>
      </w:r>
    </w:p>
    <w:p w:rsidR="0018593B" w:rsidRPr="00110721" w:rsidRDefault="0018593B" w:rsidP="00E91C82">
      <w:pPr>
        <w:pStyle w:val="Bezmezer"/>
        <w:rPr>
          <w:rFonts w:ascii="Times New Roman" w:hAnsi="Times New Roman" w:cs="Times New Roman"/>
          <w:sz w:val="24"/>
          <w:szCs w:val="24"/>
        </w:rPr>
      </w:pPr>
      <w:r w:rsidRPr="00110721">
        <w:rPr>
          <w:rFonts w:ascii="Times New Roman" w:hAnsi="Times New Roman" w:cs="Times New Roman"/>
          <w:sz w:val="24"/>
          <w:szCs w:val="24"/>
        </w:rPr>
        <w:t xml:space="preserve">Celý interiér tak bude </w:t>
      </w:r>
      <w:r w:rsidR="00EC176C">
        <w:rPr>
          <w:rFonts w:ascii="Times New Roman" w:hAnsi="Times New Roman" w:cs="Times New Roman"/>
          <w:sz w:val="24"/>
          <w:szCs w:val="24"/>
        </w:rPr>
        <w:t>ve světlém neutrálním odstínu</w:t>
      </w:r>
      <w:r w:rsidRPr="00110721">
        <w:rPr>
          <w:rFonts w:ascii="Times New Roman" w:hAnsi="Times New Roman" w:cs="Times New Roman"/>
          <w:sz w:val="24"/>
          <w:szCs w:val="24"/>
        </w:rPr>
        <w:t xml:space="preserve">. </w:t>
      </w:r>
    </w:p>
    <w:p w:rsidR="0018593B" w:rsidRPr="00110721" w:rsidRDefault="0018593B" w:rsidP="00E91C82">
      <w:pPr>
        <w:pStyle w:val="Bezmezer"/>
        <w:rPr>
          <w:rFonts w:ascii="Times New Roman" w:hAnsi="Times New Roman" w:cs="Times New Roman"/>
          <w:sz w:val="24"/>
          <w:szCs w:val="24"/>
        </w:rPr>
      </w:pPr>
      <w:r w:rsidRPr="00110721">
        <w:rPr>
          <w:rFonts w:ascii="Times New Roman" w:hAnsi="Times New Roman" w:cs="Times New Roman"/>
          <w:sz w:val="24"/>
          <w:szCs w:val="24"/>
        </w:rPr>
        <w:t xml:space="preserve">Tato barevnost, která je čistá a jednotná byla zvolena </w:t>
      </w:r>
      <w:r w:rsidR="00EC176C">
        <w:rPr>
          <w:rFonts w:ascii="Times New Roman" w:hAnsi="Times New Roman" w:cs="Times New Roman"/>
          <w:sz w:val="24"/>
          <w:szCs w:val="24"/>
        </w:rPr>
        <w:t>pro zachování příjemného</w:t>
      </w:r>
      <w:r w:rsidR="009D6DB5">
        <w:rPr>
          <w:rFonts w:ascii="Times New Roman" w:hAnsi="Times New Roman" w:cs="Times New Roman"/>
          <w:sz w:val="24"/>
          <w:szCs w:val="24"/>
        </w:rPr>
        <w:t xml:space="preserve"> pracovního klidného</w:t>
      </w:r>
      <w:r w:rsidR="00EC176C">
        <w:rPr>
          <w:rFonts w:ascii="Times New Roman" w:hAnsi="Times New Roman" w:cs="Times New Roman"/>
          <w:sz w:val="24"/>
          <w:szCs w:val="24"/>
        </w:rPr>
        <w:t xml:space="preserve"> prostředí</w:t>
      </w:r>
      <w:r w:rsidR="009D6DB5">
        <w:rPr>
          <w:rFonts w:ascii="Times New Roman" w:hAnsi="Times New Roman" w:cs="Times New Roman"/>
          <w:sz w:val="24"/>
          <w:szCs w:val="24"/>
        </w:rPr>
        <w:t>. Navazuje na současný design zbytku magistrátu.</w:t>
      </w:r>
    </w:p>
    <w:p w:rsidR="00361CA3" w:rsidRPr="00110721" w:rsidRDefault="00361CA3" w:rsidP="00E91C82">
      <w:pPr>
        <w:pStyle w:val="Bezmezer"/>
        <w:rPr>
          <w:rFonts w:ascii="Times New Roman" w:hAnsi="Times New Roman" w:cs="Times New Roman"/>
          <w:sz w:val="24"/>
          <w:szCs w:val="24"/>
        </w:rPr>
      </w:pPr>
    </w:p>
    <w:p w:rsidR="00361CA3" w:rsidRPr="00110721" w:rsidRDefault="00361CA3" w:rsidP="00361CA3">
      <w:pPr>
        <w:pStyle w:val="Nadpis3"/>
      </w:pPr>
      <w:bookmarkStart w:id="42" w:name="__RefHeading___Toc511130681"/>
      <w:proofErr w:type="gramStart"/>
      <w:r w:rsidRPr="00110721">
        <w:t>B.2.3</w:t>
      </w:r>
      <w:proofErr w:type="gramEnd"/>
      <w:r w:rsidRPr="00110721">
        <w:t xml:space="preserve"> Celkové provozní řešení, technologie výroby</w:t>
      </w:r>
      <w:bookmarkEnd w:id="42"/>
      <w:r w:rsidRPr="00110721">
        <w:t xml:space="preserve"> </w:t>
      </w:r>
    </w:p>
    <w:p w:rsidR="00361CA3" w:rsidRPr="00110721" w:rsidRDefault="00361CA3" w:rsidP="00361CA3"/>
    <w:p w:rsidR="00361CA3" w:rsidRPr="00110721" w:rsidRDefault="00361CA3" w:rsidP="00361CA3">
      <w:pPr>
        <w:rPr>
          <w:sz w:val="24"/>
          <w:szCs w:val="24"/>
        </w:rPr>
      </w:pPr>
      <w:r w:rsidRPr="00110721">
        <w:rPr>
          <w:sz w:val="24"/>
          <w:szCs w:val="24"/>
        </w:rPr>
        <w:t>Projekt neřeší.</w:t>
      </w:r>
    </w:p>
    <w:p w:rsidR="00361CA3" w:rsidRPr="00110721" w:rsidRDefault="00361CA3" w:rsidP="00361CA3">
      <w:pPr>
        <w:pStyle w:val="Zkladntext"/>
        <w:rPr>
          <w:b/>
        </w:rPr>
      </w:pPr>
    </w:p>
    <w:p w:rsidR="00361CA3" w:rsidRPr="00110721" w:rsidRDefault="00361CA3" w:rsidP="00361CA3">
      <w:pPr>
        <w:pStyle w:val="Nadpis3"/>
      </w:pPr>
      <w:bookmarkStart w:id="43" w:name="__RefHeading___Toc511130682"/>
      <w:proofErr w:type="gramStart"/>
      <w:r w:rsidRPr="00110721">
        <w:t>B.2.4</w:t>
      </w:r>
      <w:proofErr w:type="gramEnd"/>
      <w:r w:rsidRPr="00110721">
        <w:t xml:space="preserve"> Bezbariérové užívání stavby Zásady řešení přístupnosti a užívání stavby osobami se sníženou schopností pohybu nebo orientace včetně údajů o podmínkách pro výkon práce osob se zdravotním postižením.</w:t>
      </w:r>
      <w:bookmarkEnd w:id="43"/>
      <w:r w:rsidRPr="00110721">
        <w:t xml:space="preserve"> </w:t>
      </w:r>
    </w:p>
    <w:p w:rsidR="00361CA3" w:rsidRPr="00110721" w:rsidRDefault="00361CA3" w:rsidP="00361CA3">
      <w:pPr>
        <w:pStyle w:val="Zkladntext"/>
      </w:pPr>
    </w:p>
    <w:p w:rsidR="00361CA3" w:rsidRPr="00110721" w:rsidRDefault="00361CA3" w:rsidP="00361CA3">
      <w:pPr>
        <w:pStyle w:val="Zkladntext"/>
        <w:rPr>
          <w:b/>
        </w:rPr>
      </w:pPr>
      <w:r w:rsidRPr="00110721">
        <w:t xml:space="preserve">Projekt neřeší. </w:t>
      </w:r>
    </w:p>
    <w:p w:rsidR="00361CA3" w:rsidRPr="00110721" w:rsidRDefault="00361CA3" w:rsidP="00361CA3">
      <w:pPr>
        <w:pStyle w:val="Zkladntext"/>
        <w:rPr>
          <w:b/>
        </w:rPr>
      </w:pPr>
    </w:p>
    <w:p w:rsidR="00361CA3" w:rsidRPr="00110721" w:rsidRDefault="00361CA3" w:rsidP="00361CA3">
      <w:pPr>
        <w:pStyle w:val="Nadpis3"/>
      </w:pPr>
      <w:bookmarkStart w:id="44" w:name="__RefHeading___Toc511130683"/>
      <w:proofErr w:type="gramStart"/>
      <w:r w:rsidRPr="00110721">
        <w:t>B.2.5</w:t>
      </w:r>
      <w:proofErr w:type="gramEnd"/>
      <w:r w:rsidRPr="00110721">
        <w:t xml:space="preserve"> Bezpečnost při užívání stavby</w:t>
      </w:r>
      <w:bookmarkEnd w:id="44"/>
      <w:r w:rsidRPr="00110721">
        <w:t xml:space="preserve"> </w:t>
      </w:r>
    </w:p>
    <w:p w:rsidR="00361CA3" w:rsidRPr="00110721" w:rsidRDefault="00361CA3" w:rsidP="00361CA3">
      <w:pPr>
        <w:pStyle w:val="Zkladntext"/>
        <w:rPr>
          <w:b/>
        </w:rPr>
      </w:pPr>
    </w:p>
    <w:p w:rsidR="00361CA3" w:rsidRPr="00110721" w:rsidRDefault="00361CA3" w:rsidP="00361CA3">
      <w:pPr>
        <w:pStyle w:val="Zkladntext"/>
        <w:rPr>
          <w:b/>
        </w:rPr>
      </w:pPr>
      <w:r w:rsidRPr="00110721">
        <w:t>Veškeré konstrukce a materiály jsou navrženy s ohledem na bezpečnost užívání stavby.</w:t>
      </w:r>
    </w:p>
    <w:p w:rsidR="00361CA3" w:rsidRPr="00110721" w:rsidRDefault="00361CA3" w:rsidP="00361CA3">
      <w:pPr>
        <w:pStyle w:val="Zkladntext"/>
        <w:rPr>
          <w:b/>
        </w:rPr>
      </w:pPr>
    </w:p>
    <w:p w:rsidR="00361CA3" w:rsidRPr="00110721" w:rsidRDefault="00361CA3" w:rsidP="00361CA3">
      <w:pPr>
        <w:pStyle w:val="Nadpis3"/>
      </w:pPr>
      <w:bookmarkStart w:id="45" w:name="__RefHeading___Toc511130684"/>
      <w:proofErr w:type="gramStart"/>
      <w:r w:rsidRPr="00110721">
        <w:t>B.2.6</w:t>
      </w:r>
      <w:proofErr w:type="gramEnd"/>
      <w:r w:rsidRPr="00110721">
        <w:t xml:space="preserve"> Základní charakteristika objektů</w:t>
      </w:r>
      <w:bookmarkEnd w:id="45"/>
      <w:r w:rsidRPr="00110721">
        <w:t xml:space="preserve"> </w:t>
      </w:r>
    </w:p>
    <w:p w:rsidR="00361CA3" w:rsidRPr="00110721" w:rsidRDefault="00361CA3" w:rsidP="00361CA3">
      <w:pPr>
        <w:pStyle w:val="Zkladntext"/>
      </w:pPr>
    </w:p>
    <w:p w:rsidR="00361CA3" w:rsidRPr="00110721" w:rsidRDefault="00361CA3" w:rsidP="00361CA3">
      <w:pPr>
        <w:pStyle w:val="Nadpis4"/>
      </w:pPr>
      <w:bookmarkStart w:id="46" w:name="__RefHeading___Toc511130685"/>
      <w:r w:rsidRPr="00110721">
        <w:t>a) stavební řešení,</w:t>
      </w:r>
      <w:bookmarkEnd w:id="46"/>
      <w:r w:rsidRPr="00110721">
        <w:t xml:space="preserve">  </w:t>
      </w:r>
    </w:p>
    <w:p w:rsidR="000965C9" w:rsidRPr="00110721" w:rsidRDefault="000965C9" w:rsidP="000965C9"/>
    <w:p w:rsidR="00361CA3" w:rsidRPr="00110721" w:rsidRDefault="00361CA3" w:rsidP="00361CA3">
      <w:pPr>
        <w:pStyle w:val="Zkladntext"/>
      </w:pPr>
      <w:r w:rsidRPr="00110721">
        <w:t>Projektová dokumentace řeš</w:t>
      </w:r>
      <w:r w:rsidR="00EB2B7B" w:rsidRPr="00110721">
        <w:t xml:space="preserve">í </w:t>
      </w:r>
      <w:r w:rsidR="009D6DB5">
        <w:t>rekonstrukci vnitřních prostor Magistrátu města Brna.</w:t>
      </w:r>
    </w:p>
    <w:p w:rsidR="00757D61" w:rsidRPr="00110721" w:rsidRDefault="00757D61" w:rsidP="00361CA3">
      <w:pPr>
        <w:pStyle w:val="Zkladntext"/>
      </w:pPr>
    </w:p>
    <w:p w:rsidR="00361CA3" w:rsidRPr="00110721" w:rsidRDefault="00361CA3" w:rsidP="00361CA3">
      <w:pPr>
        <w:pStyle w:val="Nadpis4"/>
      </w:pPr>
      <w:bookmarkStart w:id="47" w:name="__RefHeading___Toc511130686"/>
      <w:r w:rsidRPr="00110721">
        <w:t>b) konstrukční a materiálové řešení,</w:t>
      </w:r>
      <w:bookmarkEnd w:id="47"/>
      <w:r w:rsidR="006C7C94" w:rsidRPr="00110721">
        <w:t xml:space="preserve"> </w:t>
      </w:r>
    </w:p>
    <w:p w:rsidR="006C7C94" w:rsidRPr="00110721" w:rsidRDefault="006C7C94" w:rsidP="006C7C94"/>
    <w:p w:rsidR="0035207C" w:rsidRPr="00110721" w:rsidRDefault="006C7C94" w:rsidP="000965C9">
      <w:pPr>
        <w:pStyle w:val="Zkladntext"/>
        <w:rPr>
          <w:b/>
        </w:rPr>
      </w:pPr>
      <w:r w:rsidRPr="00110721">
        <w:rPr>
          <w:b/>
        </w:rPr>
        <w:t>Bourací práce</w:t>
      </w:r>
    </w:p>
    <w:p w:rsidR="000965C9" w:rsidRPr="00110721" w:rsidRDefault="000965C9" w:rsidP="000965C9">
      <w:pPr>
        <w:pStyle w:val="Zkladntext"/>
        <w:rPr>
          <w:b/>
        </w:rPr>
      </w:pPr>
    </w:p>
    <w:p w:rsidR="00331830" w:rsidRDefault="009D6DB5" w:rsidP="000965C9">
      <w:pPr>
        <w:pStyle w:val="Zkladntext"/>
      </w:pPr>
      <w:r>
        <w:t>V řešené části objekty v rámci bouracích prací budou v 1.NP odstraněny dveře včetně zárubní, podlahová</w:t>
      </w:r>
      <w:r w:rsidR="004921B5">
        <w:t xml:space="preserve"> krytina a sokl,</w:t>
      </w:r>
      <w:r>
        <w:t xml:space="preserve"> </w:t>
      </w:r>
      <w:r w:rsidR="004921B5">
        <w:t xml:space="preserve">lišty, garnýže závěsů oken, </w:t>
      </w:r>
      <w:r w:rsidR="001A668E">
        <w:t xml:space="preserve">ocelové </w:t>
      </w:r>
      <w:r>
        <w:t xml:space="preserve">zábradlí, skříň, orámování otvorů, dveří a vodičů. </w:t>
      </w:r>
      <w:r w:rsidR="001A668E">
        <w:t xml:space="preserve">V 1.NP bude zbouráno schodišťové rameno, vedoucí do </w:t>
      </w:r>
      <w:proofErr w:type="spellStart"/>
      <w:r w:rsidR="001A668E">
        <w:t>suterenní</w:t>
      </w:r>
      <w:proofErr w:type="spellEnd"/>
      <w:r w:rsidR="001A668E">
        <w:t xml:space="preserve"> části</w:t>
      </w:r>
      <w:r w:rsidR="00331830">
        <w:t>.</w:t>
      </w:r>
    </w:p>
    <w:p w:rsidR="0011312B" w:rsidRPr="00110721" w:rsidRDefault="009D6DB5" w:rsidP="000965C9">
      <w:pPr>
        <w:pStyle w:val="Zkladntext"/>
      </w:pPr>
      <w:r>
        <w:t xml:space="preserve">Ve 4. NP budou zbourány příčky dle projektové dokumentace, skříně, kuchyňská linka, </w:t>
      </w:r>
      <w:r w:rsidR="004921B5">
        <w:t xml:space="preserve">police, </w:t>
      </w:r>
      <w:r>
        <w:t xml:space="preserve">orámování otvorů dveří a vodičů. </w:t>
      </w:r>
      <w:r w:rsidR="004921B5">
        <w:t>Budou odstraněny podlahové krytiny, včetně soklů a lišt.</w:t>
      </w:r>
      <w:r w:rsidR="00281D79">
        <w:t xml:space="preserve"> </w:t>
      </w:r>
      <w:r>
        <w:t>Také budou vybourány zařiz</w:t>
      </w:r>
      <w:r w:rsidR="004921B5">
        <w:t>ovací předměty, jako je záchod a vana. Ve 4.NP bude vybourán otvor, který bude propojovat nově vzniklé kancelářské prostory s jednotkami WC.</w:t>
      </w:r>
    </w:p>
    <w:p w:rsidR="00662BFC" w:rsidRDefault="001A668E" w:rsidP="006C7C94">
      <w:pPr>
        <w:pStyle w:val="Zkladntext"/>
      </w:pPr>
      <w:r>
        <w:t xml:space="preserve">Stávající omítky na zděných konstrukcích v rámci řešeného prostoru budou odstraněny. </w:t>
      </w:r>
    </w:p>
    <w:p w:rsidR="003C35D3" w:rsidRPr="00110721" w:rsidRDefault="00AA2C35" w:rsidP="006C7C94">
      <w:pPr>
        <w:pStyle w:val="Zkladntext"/>
        <w:rPr>
          <w:szCs w:val="24"/>
        </w:rPr>
      </w:pPr>
      <w:r w:rsidRPr="00110721">
        <w:t xml:space="preserve">  </w:t>
      </w:r>
    </w:p>
    <w:p w:rsidR="00222969" w:rsidRPr="00110721" w:rsidRDefault="00222969" w:rsidP="006C7C94">
      <w:pPr>
        <w:pStyle w:val="Zkladntext"/>
      </w:pPr>
    </w:p>
    <w:p w:rsidR="006C7C94" w:rsidRDefault="006C7C94" w:rsidP="006C7C94">
      <w:pPr>
        <w:pStyle w:val="Zkladntext"/>
        <w:rPr>
          <w:b/>
        </w:rPr>
      </w:pPr>
      <w:r w:rsidRPr="00110721">
        <w:rPr>
          <w:b/>
        </w:rPr>
        <w:t>Nové konstrukce</w:t>
      </w:r>
    </w:p>
    <w:p w:rsidR="007E6726" w:rsidRPr="007E6726" w:rsidRDefault="007E6726" w:rsidP="006C7C94">
      <w:pPr>
        <w:pStyle w:val="Zkladntext"/>
        <w:rPr>
          <w:b/>
          <w:i/>
        </w:rPr>
      </w:pPr>
      <w:r>
        <w:rPr>
          <w:b/>
        </w:rPr>
        <w:tab/>
      </w:r>
      <w:proofErr w:type="gramStart"/>
      <w:r w:rsidR="00C91805">
        <w:rPr>
          <w:b/>
          <w:i/>
        </w:rPr>
        <w:t>1.N</w:t>
      </w:r>
      <w:proofErr w:type="gramEnd"/>
    </w:p>
    <w:p w:rsidR="007E6726" w:rsidRDefault="001A668E" w:rsidP="006C7C94">
      <w:pPr>
        <w:pStyle w:val="Zkladntext"/>
        <w:rPr>
          <w:b/>
        </w:rPr>
      </w:pPr>
      <w:r>
        <w:t>Stávající potěr</w:t>
      </w:r>
      <w:r w:rsidR="00C91805">
        <w:t xml:space="preserve"> se</w:t>
      </w:r>
      <w:r>
        <w:t xml:space="preserve"> po odstranění nášlapné vrstvy </w:t>
      </w:r>
      <w:r w:rsidR="00C91805">
        <w:t>dle potřeby vyspraví</w:t>
      </w:r>
      <w:r>
        <w:t xml:space="preserve"> sanační maltou a </w:t>
      </w:r>
      <w:r w:rsidR="00C91805">
        <w:t xml:space="preserve"> </w:t>
      </w:r>
    </w:p>
    <w:p w:rsidR="00C91805" w:rsidRPr="006A7B74" w:rsidRDefault="00C91805" w:rsidP="00C91805">
      <w:pPr>
        <w:rPr>
          <w:sz w:val="24"/>
          <w:szCs w:val="24"/>
          <w:lang w:eastAsia="cs-CZ"/>
        </w:rPr>
      </w:pPr>
      <w:r>
        <w:rPr>
          <w:sz w:val="24"/>
          <w:szCs w:val="24"/>
        </w:rPr>
        <w:t>betonová mazanina</w:t>
      </w:r>
      <w:r w:rsidRPr="006A7B74">
        <w:rPr>
          <w:sz w:val="24"/>
          <w:szCs w:val="24"/>
        </w:rPr>
        <w:t xml:space="preserve"> v případě rozpraskání</w:t>
      </w:r>
      <w:r>
        <w:rPr>
          <w:sz w:val="24"/>
          <w:szCs w:val="24"/>
        </w:rPr>
        <w:t xml:space="preserve"> bude</w:t>
      </w:r>
      <w:r w:rsidRPr="006A7B74">
        <w:rPr>
          <w:sz w:val="24"/>
          <w:szCs w:val="24"/>
        </w:rPr>
        <w:t xml:space="preserve"> sešita. U</w:t>
      </w:r>
      <w:r w:rsidRPr="006A7B74">
        <w:rPr>
          <w:sz w:val="24"/>
          <w:szCs w:val="24"/>
          <w:lang w:eastAsia="cs-CZ"/>
        </w:rPr>
        <w:t xml:space="preserve">hlovou bruskou se proříznou jednotlivé trhliny a provedou se řezy kolmé na směr trhlin po cca 10 až 20 cm. </w:t>
      </w:r>
    </w:p>
    <w:p w:rsidR="00C91805" w:rsidRPr="006A7B74" w:rsidRDefault="00C91805" w:rsidP="00C91805">
      <w:pPr>
        <w:rPr>
          <w:sz w:val="24"/>
          <w:szCs w:val="24"/>
          <w:lang w:eastAsia="cs-CZ"/>
        </w:rPr>
      </w:pPr>
      <w:r w:rsidRPr="006A7B74">
        <w:rPr>
          <w:sz w:val="24"/>
          <w:szCs w:val="24"/>
          <w:lang w:eastAsia="cs-CZ"/>
        </w:rPr>
        <w:t xml:space="preserve">Vysavačem se dokonale odstraní prach a nečistoty z celého pracovního prostoru. </w:t>
      </w:r>
    </w:p>
    <w:p w:rsidR="00C91805" w:rsidRPr="006A7B74" w:rsidRDefault="00C91805" w:rsidP="00C91805">
      <w:pPr>
        <w:rPr>
          <w:sz w:val="24"/>
          <w:szCs w:val="24"/>
          <w:lang w:eastAsia="cs-CZ"/>
        </w:rPr>
      </w:pPr>
      <w:r w:rsidRPr="006A7B74">
        <w:rPr>
          <w:sz w:val="24"/>
          <w:szCs w:val="24"/>
          <w:lang w:eastAsia="cs-CZ"/>
        </w:rPr>
        <w:t xml:space="preserve">Do řezů kolmých k trhlině se vloží ocelové sponky do betonu. </w:t>
      </w:r>
    </w:p>
    <w:p w:rsidR="00C91805" w:rsidRPr="006A7B74" w:rsidRDefault="00C91805" w:rsidP="00C91805">
      <w:pPr>
        <w:pStyle w:val="Zkladntext"/>
        <w:rPr>
          <w:szCs w:val="24"/>
          <w:lang w:eastAsia="cs-CZ"/>
        </w:rPr>
      </w:pPr>
      <w:r w:rsidRPr="006A7B74">
        <w:rPr>
          <w:szCs w:val="24"/>
          <w:lang w:eastAsia="cs-CZ"/>
        </w:rPr>
        <w:t>Celá trhlina včetně kolmých řezů s vloženými sponkami se zalije reakční pryskyřic.</w:t>
      </w:r>
    </w:p>
    <w:p w:rsidR="00C91805" w:rsidRDefault="00C91805" w:rsidP="00C91805">
      <w:pPr>
        <w:pStyle w:val="Zkladntext"/>
        <w:rPr>
          <w:szCs w:val="24"/>
          <w:lang w:eastAsia="cs-CZ"/>
        </w:rPr>
      </w:pPr>
      <w:r w:rsidRPr="006A7B74">
        <w:rPr>
          <w:szCs w:val="24"/>
          <w:lang w:eastAsia="cs-CZ"/>
        </w:rPr>
        <w:t xml:space="preserve">Po případném vyspravení a sešití se celá plocha podlahy </w:t>
      </w:r>
      <w:proofErr w:type="spellStart"/>
      <w:r w:rsidRPr="006A7B74">
        <w:rPr>
          <w:szCs w:val="24"/>
          <w:lang w:eastAsia="cs-CZ"/>
        </w:rPr>
        <w:t>napenetruje</w:t>
      </w:r>
      <w:proofErr w:type="spellEnd"/>
      <w:r w:rsidRPr="006A7B74">
        <w:rPr>
          <w:szCs w:val="24"/>
          <w:lang w:eastAsia="cs-CZ"/>
        </w:rPr>
        <w:t xml:space="preserve"> hloubkovou penetrací na bázi epoxidové pryskyřice k uzavření vlhkosti. Následně se dle potřeby sjednocení podlah vylije samonivelační stěrka v mocnosti o</w:t>
      </w:r>
      <w:r>
        <w:rPr>
          <w:szCs w:val="24"/>
          <w:lang w:eastAsia="cs-CZ"/>
        </w:rPr>
        <w:t>d 0-20 mm. Následně bude položeno souvrství koberce.</w:t>
      </w:r>
    </w:p>
    <w:p w:rsidR="001A5EDD" w:rsidRDefault="00C91805" w:rsidP="00C91805">
      <w:pPr>
        <w:pStyle w:val="Zkladntext"/>
        <w:rPr>
          <w:szCs w:val="24"/>
          <w:lang w:eastAsia="cs-CZ"/>
        </w:rPr>
      </w:pPr>
      <w:r>
        <w:rPr>
          <w:szCs w:val="24"/>
          <w:lang w:eastAsia="cs-CZ"/>
        </w:rPr>
        <w:t>Prostor původní místnosti 105a bude rozdělen na 2 místnosti pomocí SDK příčky.</w:t>
      </w:r>
      <w:r w:rsidR="001A5EDD">
        <w:rPr>
          <w:szCs w:val="24"/>
          <w:lang w:eastAsia="cs-CZ"/>
        </w:rPr>
        <w:t xml:space="preserve"> SDK příčka se bude skládat z ocelového rastru a dvojitého záklopu akustickou SDK příčkou s výplní skelné vaty.</w:t>
      </w:r>
    </w:p>
    <w:p w:rsidR="005D668F" w:rsidRDefault="00C91805" w:rsidP="00C91805">
      <w:pPr>
        <w:pStyle w:val="Zkladntext"/>
        <w:rPr>
          <w:szCs w:val="24"/>
          <w:lang w:eastAsia="cs-CZ"/>
        </w:rPr>
      </w:pPr>
      <w:r>
        <w:rPr>
          <w:szCs w:val="24"/>
          <w:lang w:eastAsia="cs-CZ"/>
        </w:rPr>
        <w:t xml:space="preserve"> Do příčky budou provedeny dva otvory. Jeden otvor pro dveře. Jedná se </w:t>
      </w:r>
      <w:r w:rsidR="005D668F">
        <w:rPr>
          <w:szCs w:val="24"/>
          <w:lang w:eastAsia="cs-CZ"/>
        </w:rPr>
        <w:t xml:space="preserve">dveře o š. 800mm s ocelovou </w:t>
      </w:r>
      <w:proofErr w:type="spellStart"/>
      <w:r w:rsidR="005D668F">
        <w:rPr>
          <w:szCs w:val="24"/>
          <w:lang w:eastAsia="cs-CZ"/>
        </w:rPr>
        <w:t>obložkovou</w:t>
      </w:r>
      <w:proofErr w:type="spellEnd"/>
      <w:r w:rsidR="005D668F">
        <w:rPr>
          <w:szCs w:val="24"/>
          <w:lang w:eastAsia="cs-CZ"/>
        </w:rPr>
        <w:t xml:space="preserve"> zárubní. D</w:t>
      </w:r>
      <w:r w:rsidR="001A5EDD">
        <w:rPr>
          <w:szCs w:val="24"/>
          <w:lang w:eastAsia="cs-CZ"/>
        </w:rPr>
        <w:t>ruhý</w:t>
      </w:r>
      <w:r w:rsidR="005D668F">
        <w:rPr>
          <w:szCs w:val="24"/>
          <w:lang w:eastAsia="cs-CZ"/>
        </w:rPr>
        <w:t xml:space="preserve"> otvor pro světlík nad dveřním křídlem, který bude prosvětlovat prostor před kanceláří. Jedná se o plas</w:t>
      </w:r>
      <w:r w:rsidR="001A5EDD">
        <w:rPr>
          <w:szCs w:val="24"/>
          <w:lang w:eastAsia="cs-CZ"/>
        </w:rPr>
        <w:t xml:space="preserve">tové neotevírané okno s dvojitým zasklením. </w:t>
      </w:r>
    </w:p>
    <w:p w:rsidR="001A5EDD" w:rsidRPr="006A7B74" w:rsidRDefault="001A5EDD" w:rsidP="00C91805">
      <w:pPr>
        <w:pStyle w:val="Zkladntext"/>
        <w:rPr>
          <w:szCs w:val="24"/>
          <w:lang w:eastAsia="cs-CZ"/>
        </w:rPr>
      </w:pPr>
    </w:p>
    <w:p w:rsidR="00E6134F" w:rsidRDefault="007E6726" w:rsidP="006C7C94">
      <w:pPr>
        <w:pStyle w:val="Zkladntext"/>
      </w:pPr>
      <w:r>
        <w:t xml:space="preserve">Vzniknou 2 kanceláře. Nově budou provedeny rozvody silnoproudu a slaboproudu. Výška podlah bude navazovat na stávající podlahu na chodbě 100. </w:t>
      </w:r>
      <w:r w:rsidR="00331830">
        <w:t>V místnosti 105a bude zakryt rozvod el</w:t>
      </w:r>
      <w:r w:rsidR="00C91805">
        <w:t xml:space="preserve">ektřiny požárně odolnou </w:t>
      </w:r>
      <w:proofErr w:type="spellStart"/>
      <w:r w:rsidR="00C91805">
        <w:t>předstěnou</w:t>
      </w:r>
      <w:proofErr w:type="spellEnd"/>
      <w:r w:rsidR="00C91805">
        <w:t xml:space="preserve">, která bude lícovat s nově osazenými dvířky </w:t>
      </w:r>
      <w:r w:rsidR="001A5EDD">
        <w:t xml:space="preserve">stávajícího </w:t>
      </w:r>
      <w:r w:rsidR="00C91805">
        <w:t xml:space="preserve">rozvaděče. </w:t>
      </w:r>
    </w:p>
    <w:p w:rsidR="007E6726" w:rsidRDefault="007E6726" w:rsidP="007E6726">
      <w:pPr>
        <w:pStyle w:val="Zkladntext"/>
      </w:pPr>
      <w:r>
        <w:t>Otopná tělesa budou opatřena novým nátěrem</w:t>
      </w:r>
      <w:r w:rsidR="00C91805">
        <w:t xml:space="preserve"> </w:t>
      </w:r>
      <w:proofErr w:type="gramStart"/>
      <w:r w:rsidR="00C91805">
        <w:t>viz.</w:t>
      </w:r>
      <w:proofErr w:type="gramEnd"/>
      <w:r w:rsidR="00C91805">
        <w:t xml:space="preserve"> ÚT.</w:t>
      </w:r>
    </w:p>
    <w:p w:rsidR="001A5EDD" w:rsidRDefault="00331830" w:rsidP="001A5EDD">
      <w:pPr>
        <w:pStyle w:val="Zkladntext"/>
        <w:rPr>
          <w:szCs w:val="24"/>
          <w:lang w:eastAsia="cs-CZ"/>
        </w:rPr>
      </w:pPr>
      <w:r>
        <w:t xml:space="preserve">Nad prostorem bývalého schodiště bude zkonstruována nová stropní deska o rozměrech 3,1x2,3x0,085 m z trapézového plechu podepřeného I 140 nosníky. I 140 </w:t>
      </w:r>
      <w:r w:rsidR="001A5EDD">
        <w:t>nosníky budou uloženy v kapsách min</w:t>
      </w:r>
      <w:r>
        <w:t xml:space="preserve"> 300mm ve stěně.</w:t>
      </w:r>
      <w:r w:rsidR="001A5EDD">
        <w:t xml:space="preserve"> Rozteč mezi </w:t>
      </w:r>
      <w:proofErr w:type="spellStart"/>
      <w:r w:rsidR="001A5EDD">
        <w:t>Inosníku</w:t>
      </w:r>
      <w:proofErr w:type="spellEnd"/>
      <w:r w:rsidR="001A5EDD">
        <w:t xml:space="preserve"> bude 1000mm.</w:t>
      </w:r>
      <w:r>
        <w:t xml:space="preserve"> Trapézový plech a válcované nosníky budou spojeny svarem. Navazující trapézové plechy budou spojeny šroubem a svarem. Pod stropní deskou vznikne skladovací prostor. </w:t>
      </w:r>
      <w:r w:rsidR="00CC1E3E">
        <w:t>Bývalý o</w:t>
      </w:r>
      <w:r>
        <w:t>tvor dveří bude zakryt SDK příčkou</w:t>
      </w:r>
      <w:r w:rsidR="001A5EDD">
        <w:rPr>
          <w:szCs w:val="24"/>
          <w:lang w:eastAsia="cs-CZ"/>
        </w:rPr>
        <w:t>. SDK příčka se bude skládat z ocelového rastru a dvojitého záklopu akustickou SDK příčkou s výplní skelné vaty.</w:t>
      </w:r>
    </w:p>
    <w:p w:rsidR="00331830" w:rsidRPr="009E35CF" w:rsidRDefault="009E35CF" w:rsidP="007E6726">
      <w:pPr>
        <w:pStyle w:val="Zkladntext"/>
        <w:rPr>
          <w:szCs w:val="24"/>
          <w:lang w:eastAsia="cs-CZ"/>
        </w:rPr>
      </w:pPr>
      <w:r>
        <w:rPr>
          <w:szCs w:val="24"/>
          <w:lang w:eastAsia="cs-CZ"/>
        </w:rPr>
        <w:t xml:space="preserve">Veškeré zděné omítky budou očištěny od stávajících omítek a budou provedeny omítky nové dle skladby S3. Finální povrch bude štuk. Kvůli sjednocení povrchu s použitými SDK dělícími příčkami budou příčky malovány štukovou malbou.  </w:t>
      </w:r>
    </w:p>
    <w:p w:rsidR="00851BDC" w:rsidRDefault="00851BDC" w:rsidP="007E6726">
      <w:pPr>
        <w:pStyle w:val="Zkladntext"/>
      </w:pPr>
      <w:r>
        <w:tab/>
      </w:r>
    </w:p>
    <w:p w:rsidR="00851BDC" w:rsidRPr="00E6134F" w:rsidRDefault="00851BDC" w:rsidP="00851BDC">
      <w:pPr>
        <w:pStyle w:val="Zkladntext"/>
        <w:rPr>
          <w:i/>
        </w:rPr>
      </w:pPr>
      <w:r>
        <w:tab/>
      </w:r>
      <w:r w:rsidRPr="00E6134F">
        <w:rPr>
          <w:i/>
        </w:rPr>
        <w:t>Podlaha</w:t>
      </w:r>
    </w:p>
    <w:p w:rsidR="00851BDC" w:rsidRDefault="00851BDC" w:rsidP="00851BDC">
      <w:pPr>
        <w:pStyle w:val="Zkladntext"/>
      </w:pPr>
      <w:r>
        <w:tab/>
      </w:r>
    </w:p>
    <w:p w:rsidR="00C93E2D" w:rsidRDefault="00C93E2D" w:rsidP="00C93E2D">
      <w:pPr>
        <w:pStyle w:val="Zkladntext"/>
      </w:pPr>
      <w:r>
        <w:t>Skladba B1</w:t>
      </w:r>
    </w:p>
    <w:p w:rsidR="00C93E2D" w:rsidRDefault="00C93E2D" w:rsidP="00C93E2D">
      <w:pPr>
        <w:pStyle w:val="Zkladntext"/>
      </w:pPr>
    </w:p>
    <w:p w:rsidR="00C93E2D" w:rsidRDefault="00C93E2D" w:rsidP="00C93E2D">
      <w:pPr>
        <w:pStyle w:val="Zkladntext"/>
      </w:pPr>
      <w:r>
        <w:t>Zátěžový koberec</w:t>
      </w:r>
      <w:r>
        <w:tab/>
      </w:r>
      <w:r>
        <w:tab/>
      </w:r>
      <w:r>
        <w:tab/>
        <w:t>2mm</w:t>
      </w:r>
    </w:p>
    <w:p w:rsidR="00C93E2D" w:rsidRDefault="00C93E2D" w:rsidP="00C93E2D">
      <w:pPr>
        <w:pStyle w:val="Zkladntext"/>
      </w:pPr>
      <w:r>
        <w:t>Disperzní lepidlo</w:t>
      </w:r>
    </w:p>
    <w:p w:rsidR="00C93E2D" w:rsidRDefault="00C93E2D" w:rsidP="00C93E2D">
      <w:pPr>
        <w:pStyle w:val="Zkladntext"/>
      </w:pPr>
      <w:r>
        <w:t>Podložka pod koberec</w:t>
      </w:r>
      <w:r>
        <w:tab/>
      </w:r>
      <w:r>
        <w:tab/>
        <w:t>2mm</w:t>
      </w:r>
    </w:p>
    <w:p w:rsidR="00C93E2D" w:rsidRDefault="00C93E2D" w:rsidP="00C93E2D">
      <w:pPr>
        <w:pStyle w:val="Zkladntext"/>
      </w:pPr>
      <w:r>
        <w:t>Fixační lepidlo</w:t>
      </w:r>
    </w:p>
    <w:p w:rsidR="00C93E2D" w:rsidRDefault="00C93E2D" w:rsidP="00C93E2D">
      <w:pPr>
        <w:pStyle w:val="Zkladntext"/>
      </w:pPr>
      <w:r>
        <w:t>Penetrace</w:t>
      </w:r>
    </w:p>
    <w:p w:rsidR="00C93E2D" w:rsidRDefault="00C93E2D" w:rsidP="00C93E2D">
      <w:pPr>
        <w:pStyle w:val="Zkladntext"/>
      </w:pPr>
      <w:r>
        <w:t>Nivelační stěrka</w:t>
      </w:r>
      <w:r>
        <w:tab/>
      </w:r>
      <w:r>
        <w:tab/>
      </w:r>
      <w:r>
        <w:tab/>
        <w:t>0-20mm</w:t>
      </w:r>
    </w:p>
    <w:p w:rsidR="001A5EDD" w:rsidRDefault="001A5EDD" w:rsidP="00C93E2D">
      <w:pPr>
        <w:pStyle w:val="Zkladntext"/>
      </w:pPr>
      <w:r>
        <w:t>Penetrace na bázi pryskyřice</w:t>
      </w:r>
    </w:p>
    <w:p w:rsidR="00C93E2D" w:rsidRDefault="00C93E2D" w:rsidP="00C93E2D">
      <w:pPr>
        <w:pStyle w:val="Zkladntext"/>
      </w:pPr>
      <w:r>
        <w:t xml:space="preserve">Sanační malta </w:t>
      </w:r>
      <w:r>
        <w:tab/>
      </w:r>
      <w:r>
        <w:tab/>
      </w:r>
      <w:r>
        <w:tab/>
      </w:r>
      <w:r>
        <w:tab/>
        <w:t>0-2mm</w:t>
      </w:r>
    </w:p>
    <w:p w:rsidR="00C93E2D" w:rsidRDefault="00C93E2D" w:rsidP="00C93E2D">
      <w:pPr>
        <w:pStyle w:val="Zkladntext"/>
      </w:pPr>
      <w:r>
        <w:t>Penetrace</w:t>
      </w:r>
    </w:p>
    <w:p w:rsidR="001A5EDD" w:rsidRDefault="001A5EDD" w:rsidP="00C93E2D">
      <w:pPr>
        <w:pStyle w:val="Zkladntext"/>
      </w:pPr>
      <w:r>
        <w:t>Stávající potěr</w:t>
      </w:r>
    </w:p>
    <w:p w:rsidR="00EF14D5" w:rsidRDefault="00EF14D5" w:rsidP="00C93E2D">
      <w:pPr>
        <w:pStyle w:val="Zkladntext"/>
      </w:pPr>
    </w:p>
    <w:p w:rsidR="00EF14D5" w:rsidRDefault="00EF14D5" w:rsidP="00EF14D5">
      <w:pPr>
        <w:pStyle w:val="Zkladntext"/>
      </w:pPr>
      <w:r>
        <w:t>Skladba stropní desky</w:t>
      </w:r>
    </w:p>
    <w:p w:rsidR="00EF14D5" w:rsidRDefault="00EF14D5" w:rsidP="00EF14D5">
      <w:pPr>
        <w:pStyle w:val="Zkladntext"/>
      </w:pPr>
    </w:p>
    <w:p w:rsidR="00EF14D5" w:rsidRDefault="009E35CF" w:rsidP="00EF14D5">
      <w:pPr>
        <w:pStyle w:val="Zkladntext"/>
      </w:pPr>
      <w:r>
        <w:t>Beton C15/20</w:t>
      </w:r>
      <w:r w:rsidR="00EF14D5">
        <w:t xml:space="preserve"> + Kari síť</w:t>
      </w:r>
      <w:r>
        <w:tab/>
      </w:r>
      <w:r>
        <w:tab/>
      </w:r>
      <w:r w:rsidR="00EF14D5">
        <w:tab/>
      </w:r>
      <w:r>
        <w:t xml:space="preserve"> </w:t>
      </w:r>
      <w:r w:rsidR="00EF14D5">
        <w:t>98mm</w:t>
      </w:r>
    </w:p>
    <w:p w:rsidR="00EF14D5" w:rsidRDefault="00EF14D5" w:rsidP="00EF14D5">
      <w:pPr>
        <w:pStyle w:val="Zkladntext"/>
      </w:pPr>
      <w:r>
        <w:t>Trapézový plech</w:t>
      </w:r>
      <w:r w:rsidR="009E35CF">
        <w:t xml:space="preserve"> (VSŽ 11002)</w:t>
      </w:r>
      <w:r w:rsidR="009E35CF">
        <w:tab/>
      </w:r>
      <w:r w:rsidR="009E35CF">
        <w:tab/>
        <w:t xml:space="preserve">   </w:t>
      </w:r>
      <w:r>
        <w:t>2mm</w:t>
      </w:r>
    </w:p>
    <w:p w:rsidR="00EF14D5" w:rsidRDefault="00EF14D5" w:rsidP="00EF14D5">
      <w:pPr>
        <w:pStyle w:val="Zkladntext"/>
      </w:pPr>
      <w:r>
        <w:t>Válcovaný I nosník 140</w:t>
      </w:r>
      <w:r>
        <w:tab/>
      </w:r>
      <w:r>
        <w:tab/>
      </w:r>
      <w:r w:rsidR="009E35CF">
        <w:tab/>
      </w:r>
      <w:r>
        <w:t>140mm</w:t>
      </w:r>
    </w:p>
    <w:p w:rsidR="00851BDC" w:rsidRDefault="00851BDC" w:rsidP="007E6726">
      <w:pPr>
        <w:pStyle w:val="Zkladntext"/>
        <w:rPr>
          <w:i/>
        </w:rPr>
      </w:pPr>
    </w:p>
    <w:p w:rsidR="009E35CF" w:rsidRDefault="009E35CF" w:rsidP="007E6726">
      <w:pPr>
        <w:pStyle w:val="Zkladntext"/>
      </w:pPr>
      <w:r>
        <w:t xml:space="preserve">Poznámka: </w:t>
      </w:r>
    </w:p>
    <w:p w:rsidR="009E35CF" w:rsidRDefault="009E35CF" w:rsidP="007E6726">
      <w:pPr>
        <w:pStyle w:val="Zkladntext"/>
      </w:pPr>
      <w:r>
        <w:t xml:space="preserve">Podlahy budou doplněny soklem v podobě PVC pásku s vloženým pásem koberce. </w:t>
      </w:r>
    </w:p>
    <w:p w:rsidR="009E35CF" w:rsidRPr="009E35CF" w:rsidRDefault="009E35CF" w:rsidP="007E6726">
      <w:pPr>
        <w:pStyle w:val="Zkladntext"/>
      </w:pPr>
    </w:p>
    <w:p w:rsidR="00331830" w:rsidRDefault="00331830" w:rsidP="007E6726">
      <w:pPr>
        <w:pStyle w:val="Zkladntext"/>
        <w:rPr>
          <w:i/>
        </w:rPr>
      </w:pPr>
      <w:r>
        <w:rPr>
          <w:i/>
        </w:rPr>
        <w:tab/>
        <w:t>Stěny</w:t>
      </w:r>
    </w:p>
    <w:p w:rsidR="00331830" w:rsidRDefault="00331830" w:rsidP="007E6726">
      <w:pPr>
        <w:pStyle w:val="Zkladntext"/>
        <w:rPr>
          <w:i/>
        </w:rPr>
      </w:pPr>
    </w:p>
    <w:p w:rsidR="00331830" w:rsidRDefault="00331830" w:rsidP="007E6726">
      <w:pPr>
        <w:pStyle w:val="Zkladntext"/>
      </w:pPr>
      <w:r>
        <w:t>Skladba S1</w:t>
      </w:r>
    </w:p>
    <w:p w:rsidR="00331830" w:rsidRDefault="00331830" w:rsidP="007E6726">
      <w:pPr>
        <w:pStyle w:val="Zkladntext"/>
      </w:pPr>
    </w:p>
    <w:p w:rsidR="00331830" w:rsidRDefault="00331830" w:rsidP="00331830">
      <w:pPr>
        <w:pStyle w:val="Zkladntext"/>
      </w:pPr>
      <w:r>
        <w:t>Malba</w:t>
      </w:r>
      <w:r w:rsidR="009E35CF">
        <w:t xml:space="preserve"> štuková</w:t>
      </w:r>
      <w:r>
        <w:tab/>
      </w:r>
      <w:r>
        <w:tab/>
      </w:r>
      <w:r>
        <w:tab/>
      </w:r>
      <w:r>
        <w:tab/>
      </w:r>
      <w:r>
        <w:tab/>
      </w:r>
    </w:p>
    <w:p w:rsidR="00331830" w:rsidRDefault="00E411A6" w:rsidP="00331830">
      <w:pPr>
        <w:pStyle w:val="Zkladntext"/>
      </w:pPr>
      <w:r>
        <w:t xml:space="preserve">2x </w:t>
      </w:r>
      <w:r w:rsidR="001A5EDD">
        <w:t>Akustická SDK Deska</w:t>
      </w:r>
      <w:r w:rsidR="001A5EDD">
        <w:tab/>
      </w:r>
      <w:r w:rsidR="001A5EDD">
        <w:tab/>
        <w:t>2</w:t>
      </w:r>
      <w:r w:rsidR="00331830">
        <w:t>5mm</w:t>
      </w:r>
    </w:p>
    <w:p w:rsidR="00331830" w:rsidRDefault="001A5EDD" w:rsidP="00331830">
      <w:pPr>
        <w:pStyle w:val="Zkladntext"/>
      </w:pPr>
      <w:r>
        <w:t xml:space="preserve">CW </w:t>
      </w:r>
      <w:proofErr w:type="spellStart"/>
      <w:r>
        <w:t>profily+Tepelná</w:t>
      </w:r>
      <w:proofErr w:type="spellEnd"/>
      <w:r>
        <w:t xml:space="preserve"> izolace</w:t>
      </w:r>
      <w:r>
        <w:tab/>
      </w:r>
      <w:r>
        <w:tab/>
        <w:t>100</w:t>
      </w:r>
      <w:r w:rsidR="00331830">
        <w:t>mm</w:t>
      </w:r>
    </w:p>
    <w:p w:rsidR="00331830" w:rsidRDefault="00E411A6" w:rsidP="00331830">
      <w:pPr>
        <w:pStyle w:val="Zkladntext"/>
      </w:pPr>
      <w:r>
        <w:t xml:space="preserve">2x </w:t>
      </w:r>
      <w:r w:rsidR="001A5EDD">
        <w:t>Akustická SDK Deska</w:t>
      </w:r>
      <w:r w:rsidR="001A5EDD">
        <w:tab/>
      </w:r>
      <w:r w:rsidR="001A5EDD">
        <w:tab/>
        <w:t>2</w:t>
      </w:r>
      <w:r w:rsidR="00331830">
        <w:t>5mm</w:t>
      </w:r>
    </w:p>
    <w:p w:rsidR="00331830" w:rsidRDefault="009E35CF" w:rsidP="00331830">
      <w:pPr>
        <w:pStyle w:val="Zkladntext"/>
      </w:pPr>
      <w:r>
        <w:t>Malba štuková</w:t>
      </w:r>
      <w:r w:rsidR="00331830">
        <w:tab/>
      </w:r>
      <w:r w:rsidR="00331830">
        <w:tab/>
      </w:r>
      <w:r w:rsidR="00331830">
        <w:tab/>
      </w:r>
      <w:r w:rsidR="00331830">
        <w:tab/>
      </w:r>
    </w:p>
    <w:p w:rsidR="00851BDC" w:rsidRDefault="00851BDC" w:rsidP="007E6726">
      <w:pPr>
        <w:pStyle w:val="Zkladntext"/>
      </w:pPr>
    </w:p>
    <w:p w:rsidR="00331830" w:rsidRDefault="00331830" w:rsidP="00331830">
      <w:pPr>
        <w:pStyle w:val="Zkladntext"/>
      </w:pPr>
      <w:r>
        <w:t>Skladba S2</w:t>
      </w:r>
    </w:p>
    <w:p w:rsidR="00331830" w:rsidRDefault="00331830" w:rsidP="00331830">
      <w:pPr>
        <w:pStyle w:val="Zkladntext"/>
      </w:pPr>
    </w:p>
    <w:p w:rsidR="00331830" w:rsidRDefault="009E35CF" w:rsidP="00331830">
      <w:pPr>
        <w:pStyle w:val="Zkladntext"/>
      </w:pPr>
      <w:r>
        <w:t>Malba štuková</w:t>
      </w:r>
      <w:r>
        <w:tab/>
      </w:r>
      <w:r>
        <w:tab/>
      </w:r>
      <w:r>
        <w:tab/>
      </w:r>
      <w:r w:rsidR="00331830">
        <w:t>2mm</w:t>
      </w:r>
    </w:p>
    <w:p w:rsidR="00331830" w:rsidRDefault="00331830" w:rsidP="00331830">
      <w:pPr>
        <w:pStyle w:val="Zkladntext"/>
      </w:pPr>
      <w:r>
        <w:t>2x Požárně ochranná deska</w:t>
      </w:r>
      <w:r>
        <w:tab/>
      </w:r>
      <w:r>
        <w:tab/>
        <w:t>40mm</w:t>
      </w:r>
    </w:p>
    <w:p w:rsidR="00331830" w:rsidRDefault="00331830" w:rsidP="00331830">
      <w:pPr>
        <w:pStyle w:val="Zkladntext"/>
      </w:pPr>
      <w:r>
        <w:t xml:space="preserve">Vzduchová </w:t>
      </w:r>
      <w:proofErr w:type="spellStart"/>
      <w:r>
        <w:t>mezera+CW</w:t>
      </w:r>
      <w:proofErr w:type="spellEnd"/>
      <w:r>
        <w:t xml:space="preserve"> profily</w:t>
      </w:r>
      <w:r>
        <w:tab/>
        <w:t>110mm</w:t>
      </w:r>
    </w:p>
    <w:p w:rsidR="00331830" w:rsidRDefault="00331830" w:rsidP="00331830">
      <w:pPr>
        <w:pStyle w:val="Zkladntext"/>
      </w:pPr>
      <w:r>
        <w:t>Stávající stěna</w:t>
      </w:r>
      <w:r>
        <w:tab/>
      </w:r>
      <w:r>
        <w:tab/>
      </w:r>
      <w:r>
        <w:tab/>
      </w:r>
      <w:r>
        <w:tab/>
      </w:r>
    </w:p>
    <w:p w:rsidR="00C93E2D" w:rsidRDefault="00C93E2D" w:rsidP="00331830">
      <w:pPr>
        <w:pStyle w:val="Zkladntext"/>
      </w:pPr>
    </w:p>
    <w:p w:rsidR="009E35CF" w:rsidRDefault="009E35CF" w:rsidP="00331830">
      <w:pPr>
        <w:pStyle w:val="Zkladntext"/>
      </w:pPr>
    </w:p>
    <w:p w:rsidR="009E35CF" w:rsidRDefault="009E35CF" w:rsidP="00331830">
      <w:pPr>
        <w:pStyle w:val="Zkladntext"/>
      </w:pPr>
    </w:p>
    <w:p w:rsidR="009E35CF" w:rsidRDefault="009E35CF" w:rsidP="00331830">
      <w:pPr>
        <w:pStyle w:val="Zkladntext"/>
      </w:pPr>
    </w:p>
    <w:p w:rsidR="009E35CF" w:rsidRDefault="009E35CF" w:rsidP="00331830">
      <w:pPr>
        <w:pStyle w:val="Zkladntext"/>
      </w:pPr>
    </w:p>
    <w:p w:rsidR="009E35CF" w:rsidRDefault="009E35CF" w:rsidP="00331830">
      <w:pPr>
        <w:pStyle w:val="Zkladntext"/>
      </w:pPr>
      <w:r>
        <w:t>Skladba S3 (stávající zděné konstrukce v řešeném prostoru)</w:t>
      </w:r>
    </w:p>
    <w:p w:rsidR="009E35CF" w:rsidRDefault="009E35CF" w:rsidP="00331830">
      <w:pPr>
        <w:pStyle w:val="Zkladntext"/>
      </w:pPr>
    </w:p>
    <w:p w:rsidR="009E35CF" w:rsidRDefault="009E35CF" w:rsidP="00331830">
      <w:pPr>
        <w:pStyle w:val="Zkladntext"/>
      </w:pPr>
      <w:r>
        <w:t>Penetrace</w:t>
      </w:r>
    </w:p>
    <w:p w:rsidR="009E35CF" w:rsidRDefault="009E35CF" w:rsidP="00331830">
      <w:pPr>
        <w:pStyle w:val="Zkladntext"/>
      </w:pPr>
      <w:r>
        <w:t>Hrubá omítka</w:t>
      </w:r>
      <w:r>
        <w:tab/>
      </w:r>
      <w:r>
        <w:tab/>
        <w:t>20mm</w:t>
      </w:r>
    </w:p>
    <w:p w:rsidR="009E35CF" w:rsidRDefault="009E35CF" w:rsidP="00331830">
      <w:pPr>
        <w:pStyle w:val="Zkladntext"/>
      </w:pPr>
      <w:r>
        <w:t xml:space="preserve">Štuková omítka </w:t>
      </w:r>
      <w:r>
        <w:tab/>
        <w:t xml:space="preserve">  3mm</w:t>
      </w:r>
    </w:p>
    <w:p w:rsidR="00331830" w:rsidRDefault="009E35CF" w:rsidP="007E6726">
      <w:pPr>
        <w:pStyle w:val="Zkladntext"/>
      </w:pPr>
      <w:r>
        <w:t xml:space="preserve">Malba </w:t>
      </w:r>
    </w:p>
    <w:p w:rsidR="007E6726" w:rsidRDefault="007E6726" w:rsidP="006C7C94">
      <w:pPr>
        <w:pStyle w:val="Zkladntext"/>
        <w:rPr>
          <w:b/>
        </w:rPr>
      </w:pPr>
    </w:p>
    <w:p w:rsidR="009E35CF" w:rsidRDefault="009E35CF" w:rsidP="006C7C94">
      <w:pPr>
        <w:pStyle w:val="Zkladntext"/>
        <w:rPr>
          <w:b/>
        </w:rPr>
      </w:pPr>
    </w:p>
    <w:p w:rsidR="009E35CF" w:rsidRDefault="009E35CF" w:rsidP="006C7C94">
      <w:pPr>
        <w:pStyle w:val="Zkladntext"/>
        <w:rPr>
          <w:b/>
        </w:rPr>
      </w:pPr>
    </w:p>
    <w:p w:rsidR="00E6134F" w:rsidRPr="00E6134F" w:rsidRDefault="00E6134F" w:rsidP="00E6134F">
      <w:pPr>
        <w:pStyle w:val="Zkladntext"/>
        <w:ind w:firstLine="708"/>
        <w:rPr>
          <w:b/>
          <w:i/>
        </w:rPr>
      </w:pPr>
      <w:r w:rsidRPr="00E6134F">
        <w:rPr>
          <w:b/>
          <w:i/>
        </w:rPr>
        <w:t>4.NP</w:t>
      </w:r>
    </w:p>
    <w:p w:rsidR="009E35CF" w:rsidRDefault="009E35CF" w:rsidP="009E35CF">
      <w:pPr>
        <w:pStyle w:val="Zkladntext"/>
        <w:rPr>
          <w:b/>
        </w:rPr>
      </w:pPr>
      <w:r>
        <w:t xml:space="preserve">Stávající potěr se po odstranění nášlapné vrstvy dle potřeby vyspraví sanační maltou a  </w:t>
      </w:r>
    </w:p>
    <w:p w:rsidR="009E35CF" w:rsidRPr="006A7B74" w:rsidRDefault="009E35CF" w:rsidP="009E35CF">
      <w:pPr>
        <w:rPr>
          <w:sz w:val="24"/>
          <w:szCs w:val="24"/>
          <w:lang w:eastAsia="cs-CZ"/>
        </w:rPr>
      </w:pPr>
      <w:r>
        <w:rPr>
          <w:sz w:val="24"/>
          <w:szCs w:val="24"/>
        </w:rPr>
        <w:t>betonová mazanina</w:t>
      </w:r>
      <w:r w:rsidRPr="006A7B74">
        <w:rPr>
          <w:sz w:val="24"/>
          <w:szCs w:val="24"/>
        </w:rPr>
        <w:t xml:space="preserve"> v případě rozpraskání</w:t>
      </w:r>
      <w:r>
        <w:rPr>
          <w:sz w:val="24"/>
          <w:szCs w:val="24"/>
        </w:rPr>
        <w:t xml:space="preserve"> bude</w:t>
      </w:r>
      <w:r w:rsidRPr="006A7B74">
        <w:rPr>
          <w:sz w:val="24"/>
          <w:szCs w:val="24"/>
        </w:rPr>
        <w:t xml:space="preserve"> sešita. U</w:t>
      </w:r>
      <w:r w:rsidRPr="006A7B74">
        <w:rPr>
          <w:sz w:val="24"/>
          <w:szCs w:val="24"/>
          <w:lang w:eastAsia="cs-CZ"/>
        </w:rPr>
        <w:t xml:space="preserve">hlovou bruskou se proříznou jednotlivé trhliny a provedou se řezy kolmé na směr trhlin po cca 10 až 20 cm. </w:t>
      </w:r>
    </w:p>
    <w:p w:rsidR="009E35CF" w:rsidRPr="006A7B74" w:rsidRDefault="009E35CF" w:rsidP="009E35CF">
      <w:pPr>
        <w:rPr>
          <w:sz w:val="24"/>
          <w:szCs w:val="24"/>
          <w:lang w:eastAsia="cs-CZ"/>
        </w:rPr>
      </w:pPr>
      <w:r w:rsidRPr="006A7B74">
        <w:rPr>
          <w:sz w:val="24"/>
          <w:szCs w:val="24"/>
          <w:lang w:eastAsia="cs-CZ"/>
        </w:rPr>
        <w:t xml:space="preserve">Vysavačem se dokonale odstraní prach a nečistoty z celého pracovního prostoru. </w:t>
      </w:r>
    </w:p>
    <w:p w:rsidR="009E35CF" w:rsidRPr="006A7B74" w:rsidRDefault="009E35CF" w:rsidP="009E35CF">
      <w:pPr>
        <w:rPr>
          <w:sz w:val="24"/>
          <w:szCs w:val="24"/>
          <w:lang w:eastAsia="cs-CZ"/>
        </w:rPr>
      </w:pPr>
      <w:r w:rsidRPr="006A7B74">
        <w:rPr>
          <w:sz w:val="24"/>
          <w:szCs w:val="24"/>
          <w:lang w:eastAsia="cs-CZ"/>
        </w:rPr>
        <w:t xml:space="preserve">Do řezů kolmých k trhlině se vloží ocelové sponky do betonu. </w:t>
      </w:r>
    </w:p>
    <w:p w:rsidR="009E35CF" w:rsidRPr="006A7B74" w:rsidRDefault="009E35CF" w:rsidP="009E35CF">
      <w:pPr>
        <w:pStyle w:val="Zkladntext"/>
        <w:rPr>
          <w:szCs w:val="24"/>
          <w:lang w:eastAsia="cs-CZ"/>
        </w:rPr>
      </w:pPr>
      <w:r w:rsidRPr="006A7B74">
        <w:rPr>
          <w:szCs w:val="24"/>
          <w:lang w:eastAsia="cs-CZ"/>
        </w:rPr>
        <w:t>Celá trhlina včetně kolmých řezů s vloženými sponkami se zalije reakční pryskyřic.</w:t>
      </w:r>
    </w:p>
    <w:p w:rsidR="009E35CF" w:rsidRDefault="009E35CF" w:rsidP="009E35CF">
      <w:pPr>
        <w:pStyle w:val="Zkladntext"/>
        <w:rPr>
          <w:szCs w:val="24"/>
          <w:lang w:eastAsia="cs-CZ"/>
        </w:rPr>
      </w:pPr>
      <w:r w:rsidRPr="006A7B74">
        <w:rPr>
          <w:szCs w:val="24"/>
          <w:lang w:eastAsia="cs-CZ"/>
        </w:rPr>
        <w:t xml:space="preserve">Po případném vyspravení a sešití se celá plocha podlahy </w:t>
      </w:r>
      <w:proofErr w:type="spellStart"/>
      <w:r w:rsidRPr="006A7B74">
        <w:rPr>
          <w:szCs w:val="24"/>
          <w:lang w:eastAsia="cs-CZ"/>
        </w:rPr>
        <w:t>napenetruje</w:t>
      </w:r>
      <w:proofErr w:type="spellEnd"/>
      <w:r w:rsidRPr="006A7B74">
        <w:rPr>
          <w:szCs w:val="24"/>
          <w:lang w:eastAsia="cs-CZ"/>
        </w:rPr>
        <w:t xml:space="preserve"> hloubkovou penetrací na bázi epoxidové pryskyřice k uzavření vlhkosti. Následně se dle potřeby sjednocení podlah vylije samonivelační stěrka v mocnosti o</w:t>
      </w:r>
      <w:r>
        <w:rPr>
          <w:szCs w:val="24"/>
          <w:lang w:eastAsia="cs-CZ"/>
        </w:rPr>
        <w:t>d 0-20 mm. Následně bude položeno souvrství koberce.</w:t>
      </w:r>
    </w:p>
    <w:p w:rsidR="009E35CF" w:rsidRDefault="009E35CF" w:rsidP="006C7C94">
      <w:pPr>
        <w:pStyle w:val="Zkladntext"/>
      </w:pPr>
    </w:p>
    <w:p w:rsidR="009E35CF" w:rsidRDefault="009E35CF" w:rsidP="006C7C94">
      <w:pPr>
        <w:pStyle w:val="Zkladntext"/>
      </w:pPr>
    </w:p>
    <w:p w:rsidR="00E6134F" w:rsidRDefault="00E6134F" w:rsidP="006C7C94">
      <w:pPr>
        <w:pStyle w:val="Zkladntext"/>
      </w:pPr>
      <w:r>
        <w:t xml:space="preserve">V rámci budování kancelářských prostor v 4.NP budou vystaveny nové příčky, vznikne tak kancelář vedoucího, </w:t>
      </w:r>
      <w:proofErr w:type="spellStart"/>
      <w:r>
        <w:t>sekeretariát</w:t>
      </w:r>
      <w:proofErr w:type="spellEnd"/>
      <w:r>
        <w:t xml:space="preserve"> a 4 nové kanceláře. Zázemí pro nově vzniklé kanceláře je uvažováno ve stávajících prostorách objektu. Nově budou provedeny rozvody silnoproudé a slaboproudé elektrotechniky, budou upraveny rozvody pitné vody a kanalizace, do rozvodů vytápění nebude zasahováno. Budou upraveny trasy pro stávající VZT chladící jednotky.</w:t>
      </w:r>
    </w:p>
    <w:p w:rsidR="00E6134F" w:rsidRDefault="00E6134F" w:rsidP="006C7C94">
      <w:pPr>
        <w:pStyle w:val="Zkladntext"/>
      </w:pPr>
      <w:r>
        <w:t xml:space="preserve">Výška podlah bude navazovat na stávající úroveň v místnosti 440. </w:t>
      </w:r>
    </w:p>
    <w:p w:rsidR="007E6726" w:rsidRDefault="007E6726" w:rsidP="006C7C94">
      <w:pPr>
        <w:pStyle w:val="Zkladntext"/>
      </w:pPr>
      <w:r>
        <w:t>Otopná tělesa budou opatřena novým nátěrem.</w:t>
      </w:r>
    </w:p>
    <w:p w:rsidR="007E6726" w:rsidRDefault="007E6726" w:rsidP="006C7C94">
      <w:pPr>
        <w:pStyle w:val="Zkladntext"/>
      </w:pPr>
      <w:r>
        <w:t>Nové podlahy budou zalištovány (Kobercová a PVC lišta)</w:t>
      </w:r>
    </w:p>
    <w:p w:rsidR="00E6134F" w:rsidRDefault="00E6134F" w:rsidP="006C7C94">
      <w:pPr>
        <w:pStyle w:val="Zkladntext"/>
      </w:pPr>
    </w:p>
    <w:p w:rsidR="00E6134F" w:rsidRPr="00E6134F" w:rsidRDefault="00E6134F" w:rsidP="006C7C94">
      <w:pPr>
        <w:pStyle w:val="Zkladntext"/>
        <w:rPr>
          <w:i/>
        </w:rPr>
      </w:pPr>
      <w:r>
        <w:tab/>
      </w:r>
      <w:r w:rsidRPr="00E6134F">
        <w:rPr>
          <w:i/>
        </w:rPr>
        <w:t>Podlaha</w:t>
      </w:r>
    </w:p>
    <w:p w:rsidR="00E6134F" w:rsidRDefault="00E6134F" w:rsidP="006C7C94">
      <w:pPr>
        <w:pStyle w:val="Zkladntext"/>
      </w:pPr>
      <w:r>
        <w:tab/>
      </w:r>
    </w:p>
    <w:p w:rsidR="00E6134F" w:rsidRDefault="00C93E2D" w:rsidP="006C7C94">
      <w:pPr>
        <w:pStyle w:val="Zkladntext"/>
      </w:pPr>
      <w:r>
        <w:t>Skladba B1</w:t>
      </w:r>
    </w:p>
    <w:p w:rsidR="00E6134F" w:rsidRDefault="00E6134F" w:rsidP="006C7C94">
      <w:pPr>
        <w:pStyle w:val="Zkladntext"/>
      </w:pPr>
    </w:p>
    <w:p w:rsidR="00E6134F" w:rsidRDefault="00E6134F" w:rsidP="006C7C94">
      <w:pPr>
        <w:pStyle w:val="Zkladntext"/>
      </w:pPr>
      <w:r>
        <w:t>Zátěžový koberec</w:t>
      </w:r>
      <w:r>
        <w:tab/>
      </w:r>
      <w:r>
        <w:tab/>
      </w:r>
      <w:r>
        <w:tab/>
      </w:r>
      <w:r w:rsidR="00851BDC">
        <w:t>2</w:t>
      </w:r>
      <w:r>
        <w:t>mm</w:t>
      </w:r>
    </w:p>
    <w:p w:rsidR="00E6134F" w:rsidRDefault="00E6134F" w:rsidP="006C7C94">
      <w:pPr>
        <w:pStyle w:val="Zkladntext"/>
      </w:pPr>
      <w:r>
        <w:t>Disperzní lepidlo</w:t>
      </w:r>
    </w:p>
    <w:p w:rsidR="00E6134F" w:rsidRDefault="00E6134F" w:rsidP="006C7C94">
      <w:pPr>
        <w:pStyle w:val="Zkladntext"/>
      </w:pPr>
      <w:r>
        <w:t>Podložka pod koberec</w:t>
      </w:r>
      <w:r>
        <w:tab/>
      </w:r>
      <w:r>
        <w:tab/>
        <w:t>2mm</w:t>
      </w:r>
    </w:p>
    <w:p w:rsidR="00E6134F" w:rsidRDefault="00E6134F" w:rsidP="006C7C94">
      <w:pPr>
        <w:pStyle w:val="Zkladntext"/>
      </w:pPr>
      <w:r>
        <w:t>Fixační lepidlo</w:t>
      </w:r>
    </w:p>
    <w:p w:rsidR="00E6134F" w:rsidRDefault="00E6134F" w:rsidP="006C7C94">
      <w:pPr>
        <w:pStyle w:val="Zkladntext"/>
      </w:pPr>
      <w:r>
        <w:t>Penetrace</w:t>
      </w:r>
    </w:p>
    <w:p w:rsidR="00E6134F" w:rsidRDefault="00E6134F" w:rsidP="006C7C94">
      <w:pPr>
        <w:pStyle w:val="Zkladntext"/>
      </w:pPr>
      <w:r>
        <w:t>Nivelační stěrka</w:t>
      </w:r>
      <w:r>
        <w:tab/>
      </w:r>
      <w:r>
        <w:tab/>
      </w:r>
      <w:r>
        <w:tab/>
        <w:t>0-20mm</w:t>
      </w:r>
    </w:p>
    <w:p w:rsidR="00E411A6" w:rsidRDefault="00E411A6" w:rsidP="006C7C94">
      <w:pPr>
        <w:pStyle w:val="Zkladntext"/>
      </w:pPr>
      <w:r>
        <w:t xml:space="preserve">Penetrace na bázi pryskyřice </w:t>
      </w:r>
    </w:p>
    <w:p w:rsidR="00E6134F" w:rsidRDefault="00E6134F" w:rsidP="006C7C94">
      <w:pPr>
        <w:pStyle w:val="Zkladntext"/>
      </w:pPr>
      <w:r>
        <w:t xml:space="preserve">Sanační malta </w:t>
      </w:r>
      <w:r>
        <w:tab/>
      </w:r>
      <w:r>
        <w:tab/>
      </w:r>
      <w:r>
        <w:tab/>
      </w:r>
      <w:r>
        <w:tab/>
        <w:t>0-2mm</w:t>
      </w:r>
    </w:p>
    <w:p w:rsidR="00E6134F" w:rsidRDefault="00E6134F" w:rsidP="006C7C94">
      <w:pPr>
        <w:pStyle w:val="Zkladntext"/>
      </w:pPr>
      <w:r>
        <w:t>Penetrace</w:t>
      </w:r>
    </w:p>
    <w:p w:rsidR="00E411A6" w:rsidRDefault="00E411A6" w:rsidP="006C7C94">
      <w:pPr>
        <w:pStyle w:val="Zkladntext"/>
      </w:pPr>
      <w:r>
        <w:t>Stávající potěr</w:t>
      </w:r>
    </w:p>
    <w:p w:rsidR="00E6134F" w:rsidRDefault="00E6134F" w:rsidP="006C7C94">
      <w:pPr>
        <w:pStyle w:val="Zkladntext"/>
        <w:rPr>
          <w:i/>
        </w:rPr>
      </w:pPr>
    </w:p>
    <w:p w:rsidR="00E6134F" w:rsidRDefault="00C93E2D" w:rsidP="006C7C94">
      <w:pPr>
        <w:pStyle w:val="Zkladntext"/>
      </w:pPr>
      <w:r>
        <w:t>Skladba B2</w:t>
      </w:r>
    </w:p>
    <w:p w:rsidR="00E6134F" w:rsidRDefault="00E6134F" w:rsidP="006C7C94">
      <w:pPr>
        <w:pStyle w:val="Zkladntext"/>
      </w:pPr>
    </w:p>
    <w:p w:rsidR="00E6134F" w:rsidRDefault="00E6134F" w:rsidP="006C7C94">
      <w:pPr>
        <w:pStyle w:val="Zkladntext"/>
      </w:pPr>
      <w:r>
        <w:t>Litá epoxidová pryskyřice</w:t>
      </w:r>
      <w:r>
        <w:tab/>
      </w:r>
      <w:r>
        <w:tab/>
      </w:r>
      <w:r w:rsidR="00851BDC">
        <w:t>2</w:t>
      </w:r>
      <w:r>
        <w:t>mm</w:t>
      </w:r>
    </w:p>
    <w:p w:rsidR="00E6134F" w:rsidRDefault="00E6134F" w:rsidP="006C7C94">
      <w:pPr>
        <w:pStyle w:val="Zkladntext"/>
      </w:pPr>
      <w:r>
        <w:t>Penetrace</w:t>
      </w:r>
      <w:r>
        <w:tab/>
      </w:r>
    </w:p>
    <w:p w:rsidR="00E6134F" w:rsidRDefault="00E6134F" w:rsidP="006C7C94">
      <w:pPr>
        <w:pStyle w:val="Zkladntext"/>
      </w:pPr>
      <w:r>
        <w:t>Nivelační stěrka</w:t>
      </w:r>
      <w:r>
        <w:tab/>
      </w:r>
      <w:r>
        <w:tab/>
      </w:r>
      <w:r>
        <w:tab/>
        <w:t>0-20mm</w:t>
      </w:r>
    </w:p>
    <w:p w:rsidR="00E6134F" w:rsidRDefault="00E6134F" w:rsidP="006C7C94">
      <w:pPr>
        <w:pStyle w:val="Zkladntext"/>
      </w:pPr>
      <w:r>
        <w:t>Penetrace</w:t>
      </w:r>
      <w:r w:rsidR="00E411A6">
        <w:t xml:space="preserve"> na bázi pryskyřice </w:t>
      </w:r>
    </w:p>
    <w:p w:rsidR="00E6134F" w:rsidRDefault="00E6134F" w:rsidP="006C7C94">
      <w:pPr>
        <w:pStyle w:val="Zkladntext"/>
      </w:pPr>
      <w:r>
        <w:t>Sanační malta</w:t>
      </w:r>
    </w:p>
    <w:p w:rsidR="00E6134F" w:rsidRDefault="00E6134F" w:rsidP="006C7C94">
      <w:pPr>
        <w:pStyle w:val="Zkladntext"/>
      </w:pPr>
      <w:r>
        <w:t>Penetrace</w:t>
      </w:r>
    </w:p>
    <w:p w:rsidR="00E411A6" w:rsidRDefault="00E411A6" w:rsidP="006C7C94">
      <w:pPr>
        <w:pStyle w:val="Zkladntext"/>
      </w:pPr>
      <w:r>
        <w:t>Stávající potěr</w:t>
      </w:r>
    </w:p>
    <w:p w:rsidR="00E6134F" w:rsidRDefault="00E6134F" w:rsidP="006C7C94">
      <w:pPr>
        <w:pStyle w:val="Zkladntext"/>
        <w:rPr>
          <w:i/>
        </w:rPr>
      </w:pPr>
    </w:p>
    <w:p w:rsidR="00331830" w:rsidRDefault="00E6134F" w:rsidP="006C7C94">
      <w:pPr>
        <w:pStyle w:val="Zkladntext"/>
        <w:rPr>
          <w:i/>
        </w:rPr>
      </w:pPr>
      <w:r>
        <w:rPr>
          <w:i/>
        </w:rPr>
        <w:tab/>
        <w:t>Stěny</w:t>
      </w:r>
    </w:p>
    <w:p w:rsidR="00331830" w:rsidRDefault="00331830" w:rsidP="006C7C94">
      <w:pPr>
        <w:pStyle w:val="Zkladntext"/>
        <w:rPr>
          <w:i/>
        </w:rPr>
      </w:pPr>
    </w:p>
    <w:p w:rsidR="00331830" w:rsidRPr="00331830" w:rsidRDefault="00331830" w:rsidP="006C7C94">
      <w:pPr>
        <w:pStyle w:val="Zkladntext"/>
      </w:pPr>
      <w:r w:rsidRPr="00331830">
        <w:t>Skladba S1</w:t>
      </w:r>
    </w:p>
    <w:p w:rsidR="00331830" w:rsidRDefault="00331830" w:rsidP="006C7C94">
      <w:pPr>
        <w:pStyle w:val="Zkladntext"/>
        <w:rPr>
          <w:i/>
        </w:rPr>
      </w:pPr>
    </w:p>
    <w:p w:rsidR="00E6134F" w:rsidRDefault="007E6726" w:rsidP="006C7C94">
      <w:pPr>
        <w:pStyle w:val="Zkladntext"/>
      </w:pPr>
      <w:r>
        <w:t>Malba</w:t>
      </w:r>
      <w:r>
        <w:tab/>
      </w:r>
      <w:r w:rsidR="00E411A6">
        <w:t xml:space="preserve">štuková </w:t>
      </w:r>
      <w:r>
        <w:tab/>
      </w:r>
      <w:r>
        <w:tab/>
      </w:r>
      <w:r>
        <w:tab/>
      </w:r>
    </w:p>
    <w:p w:rsidR="007E6726" w:rsidRDefault="00E411A6" w:rsidP="006C7C94">
      <w:pPr>
        <w:pStyle w:val="Zkladntext"/>
      </w:pPr>
      <w:r>
        <w:t>2xAkustická SDK Deska</w:t>
      </w:r>
      <w:r>
        <w:tab/>
      </w:r>
      <w:r>
        <w:tab/>
        <w:t>2</w:t>
      </w:r>
      <w:r w:rsidR="007E6726">
        <w:t>5mm</w:t>
      </w:r>
    </w:p>
    <w:p w:rsidR="007E6726" w:rsidRDefault="00E411A6" w:rsidP="006C7C94">
      <w:pPr>
        <w:pStyle w:val="Zkladntext"/>
      </w:pPr>
      <w:r>
        <w:t xml:space="preserve">CW </w:t>
      </w:r>
      <w:proofErr w:type="spellStart"/>
      <w:r>
        <w:t>profily+Tepelná</w:t>
      </w:r>
      <w:proofErr w:type="spellEnd"/>
      <w:r>
        <w:t xml:space="preserve"> izolace</w:t>
      </w:r>
      <w:r>
        <w:tab/>
      </w:r>
      <w:r>
        <w:tab/>
        <w:t>100</w:t>
      </w:r>
      <w:r w:rsidR="007E6726">
        <w:t>mm</w:t>
      </w:r>
    </w:p>
    <w:p w:rsidR="007E6726" w:rsidRDefault="00E411A6" w:rsidP="006C7C94">
      <w:pPr>
        <w:pStyle w:val="Zkladntext"/>
      </w:pPr>
      <w:r>
        <w:t>2xAkustická SDK Deska</w:t>
      </w:r>
      <w:r>
        <w:tab/>
      </w:r>
      <w:r>
        <w:tab/>
        <w:t>2</w:t>
      </w:r>
      <w:r w:rsidR="007E6726">
        <w:t>5mm</w:t>
      </w:r>
    </w:p>
    <w:p w:rsidR="007E6726" w:rsidRDefault="007E6726" w:rsidP="006C7C94">
      <w:pPr>
        <w:pStyle w:val="Zkladntext"/>
      </w:pPr>
      <w:r>
        <w:t>Malba</w:t>
      </w:r>
      <w:r>
        <w:tab/>
      </w:r>
      <w:r w:rsidR="00E411A6">
        <w:t>štuková</w:t>
      </w:r>
      <w:r>
        <w:tab/>
      </w:r>
      <w:r>
        <w:tab/>
      </w:r>
      <w:r>
        <w:tab/>
      </w:r>
      <w:r>
        <w:tab/>
      </w:r>
    </w:p>
    <w:p w:rsidR="007E6726" w:rsidRDefault="007E6726" w:rsidP="006C7C94">
      <w:pPr>
        <w:pStyle w:val="Zkladntext"/>
      </w:pPr>
    </w:p>
    <w:p w:rsidR="007E6726" w:rsidRDefault="007E6726" w:rsidP="006C7C94">
      <w:pPr>
        <w:pStyle w:val="Zkladntext"/>
      </w:pPr>
    </w:p>
    <w:p w:rsidR="007E6726" w:rsidRPr="007E6726" w:rsidRDefault="007E6726" w:rsidP="006C7C94">
      <w:pPr>
        <w:pStyle w:val="Zkladntext"/>
      </w:pPr>
    </w:p>
    <w:p w:rsidR="00F55FC4" w:rsidRPr="00110721" w:rsidRDefault="00F55FC4" w:rsidP="00F55FC4">
      <w:pPr>
        <w:pStyle w:val="Zkladntext"/>
      </w:pPr>
    </w:p>
    <w:p w:rsidR="00F55FC4" w:rsidRPr="00110721" w:rsidRDefault="00F55FC4" w:rsidP="00F55FC4">
      <w:pPr>
        <w:pStyle w:val="Nadpis3"/>
      </w:pPr>
      <w:bookmarkStart w:id="48" w:name="__RefHeading___Toc511130688"/>
      <w:proofErr w:type="gramStart"/>
      <w:r w:rsidRPr="00110721">
        <w:t>B.2.7</w:t>
      </w:r>
      <w:proofErr w:type="gramEnd"/>
      <w:r w:rsidRPr="00110721">
        <w:t xml:space="preserve"> Základní charakteristika technických a technologických zařízení</w:t>
      </w:r>
      <w:bookmarkEnd w:id="48"/>
      <w:r w:rsidRPr="00110721">
        <w:t xml:space="preserve"> </w:t>
      </w:r>
    </w:p>
    <w:p w:rsidR="00F55FC4" w:rsidRPr="00110721" w:rsidRDefault="00F55FC4" w:rsidP="00F55FC4">
      <w:pPr>
        <w:pStyle w:val="Zkladntext"/>
      </w:pPr>
    </w:p>
    <w:p w:rsidR="00F55FC4" w:rsidRPr="00110721" w:rsidRDefault="00F55FC4" w:rsidP="00F55FC4">
      <w:pPr>
        <w:pStyle w:val="Nadpis4"/>
      </w:pPr>
      <w:bookmarkStart w:id="49" w:name="__RefHeading___Toc511130689"/>
      <w:r w:rsidRPr="00110721">
        <w:t>a) technické řešení,</w:t>
      </w:r>
      <w:bookmarkEnd w:id="49"/>
      <w:r w:rsidRPr="00110721">
        <w:t xml:space="preserve"> </w:t>
      </w:r>
    </w:p>
    <w:p w:rsidR="00F55FC4" w:rsidRPr="00110721" w:rsidRDefault="00F55FC4" w:rsidP="00F55FC4">
      <w:pPr>
        <w:pStyle w:val="Zkladntext"/>
      </w:pPr>
      <w:r w:rsidRPr="00110721">
        <w:t>Projekt neřeší.</w:t>
      </w:r>
    </w:p>
    <w:p w:rsidR="00757D61" w:rsidRPr="00110721" w:rsidRDefault="00757D61" w:rsidP="00F55FC4">
      <w:pPr>
        <w:pStyle w:val="Zkladntext"/>
      </w:pPr>
    </w:p>
    <w:p w:rsidR="00B058AC" w:rsidRPr="00110721" w:rsidRDefault="00F55FC4" w:rsidP="00E6134F">
      <w:pPr>
        <w:pStyle w:val="Nadpis4"/>
        <w:rPr>
          <w:rFonts w:eastAsiaTheme="minorHAnsi"/>
          <w:szCs w:val="24"/>
          <w:lang w:eastAsia="en-US"/>
        </w:rPr>
      </w:pPr>
      <w:bookmarkStart w:id="50" w:name="__RefHeading___Toc511130690"/>
      <w:r w:rsidRPr="00110721">
        <w:t>b) výčet technických a technologických zařízení.</w:t>
      </w:r>
      <w:bookmarkEnd w:id="50"/>
      <w:r w:rsidRPr="00110721">
        <w:t xml:space="preserve"> </w:t>
      </w:r>
    </w:p>
    <w:p w:rsidR="00F55FC4" w:rsidRPr="00110721" w:rsidRDefault="00F55FC4" w:rsidP="00F55FC4">
      <w:pPr>
        <w:pStyle w:val="Nadpis3"/>
      </w:pPr>
      <w:bookmarkStart w:id="51" w:name="__RefHeading___Toc511130691"/>
      <w:proofErr w:type="gramStart"/>
      <w:r w:rsidRPr="00110721">
        <w:t>B.2.8</w:t>
      </w:r>
      <w:proofErr w:type="gramEnd"/>
      <w:r w:rsidRPr="00110721">
        <w:t xml:space="preserve"> Zásady požárně bezpečnostního řešení</w:t>
      </w:r>
      <w:bookmarkEnd w:id="51"/>
      <w:r w:rsidRPr="00110721">
        <w:t xml:space="preserve"> </w:t>
      </w:r>
    </w:p>
    <w:p w:rsidR="00F55FC4" w:rsidRPr="00110721" w:rsidRDefault="00B058AC" w:rsidP="00F55FC4">
      <w:pPr>
        <w:pStyle w:val="Zkladntext"/>
      </w:pPr>
      <w:r w:rsidRPr="00110721">
        <w:t xml:space="preserve">Viz. </w:t>
      </w:r>
      <w:proofErr w:type="gramStart"/>
      <w:r w:rsidRPr="00110721">
        <w:t>D.1.3</w:t>
      </w:r>
      <w:proofErr w:type="gramEnd"/>
      <w:r w:rsidRPr="00110721">
        <w:t xml:space="preserve"> PBŘS</w:t>
      </w:r>
    </w:p>
    <w:p w:rsidR="00757D61" w:rsidRPr="00110721" w:rsidRDefault="00757D61" w:rsidP="00F55FC4">
      <w:pPr>
        <w:pStyle w:val="Zkladntext"/>
      </w:pPr>
    </w:p>
    <w:p w:rsidR="00F55FC4" w:rsidRPr="00110721" w:rsidRDefault="00F55FC4" w:rsidP="00F55FC4">
      <w:pPr>
        <w:pStyle w:val="Nadpis3"/>
      </w:pPr>
      <w:bookmarkStart w:id="52" w:name="__RefHeading___Toc511130692"/>
      <w:proofErr w:type="gramStart"/>
      <w:r w:rsidRPr="00110721">
        <w:t>B.2.9</w:t>
      </w:r>
      <w:proofErr w:type="gramEnd"/>
      <w:r w:rsidRPr="00110721">
        <w:t xml:space="preserve"> Úspora energie a tepelná ochrana</w:t>
      </w:r>
      <w:bookmarkEnd w:id="52"/>
      <w:r w:rsidRPr="00110721">
        <w:t xml:space="preserve"> </w:t>
      </w:r>
    </w:p>
    <w:p w:rsidR="00F55FC4" w:rsidRPr="00110721" w:rsidRDefault="00F256F6" w:rsidP="00F55FC4">
      <w:pPr>
        <w:pStyle w:val="Zkladntext"/>
      </w:pPr>
      <w:r w:rsidRPr="00110721">
        <w:t>Projekt neřeší.</w:t>
      </w:r>
      <w:r w:rsidR="00B058AC" w:rsidRPr="00110721">
        <w:t xml:space="preserve"> Projektová dokumentace se zabývá revitalizací vnitřních prostor. </w:t>
      </w:r>
    </w:p>
    <w:p w:rsidR="00F55FC4" w:rsidRPr="00110721" w:rsidRDefault="00F55FC4" w:rsidP="00F55FC4">
      <w:pPr>
        <w:pStyle w:val="Zkladntext"/>
      </w:pPr>
    </w:p>
    <w:p w:rsidR="00F55FC4" w:rsidRPr="00110721" w:rsidRDefault="00F55FC4" w:rsidP="00F55FC4">
      <w:pPr>
        <w:pStyle w:val="Zkladntext"/>
      </w:pPr>
    </w:p>
    <w:p w:rsidR="00F55FC4" w:rsidRDefault="00F55FC4" w:rsidP="00F55FC4">
      <w:pPr>
        <w:pStyle w:val="Nadpis3"/>
      </w:pPr>
      <w:bookmarkStart w:id="53" w:name="__RefHeading___Toc511130693"/>
      <w:proofErr w:type="gramStart"/>
      <w:r w:rsidRPr="00110721">
        <w:t>B.2.10</w:t>
      </w:r>
      <w:proofErr w:type="gramEnd"/>
      <w:r w:rsidRPr="00110721">
        <w:t xml:space="preserve"> Hygienické požadavky na stavby, požadavky na pracovní a komunální prostředí Zásady řešení parametrů stavby - větrání, vytápění, osvětlení, zásobování vodou, odpadů apod., a dále zásady řešení vlivu stavby na okolí - vibrace, hluk, prašnost apod.</w:t>
      </w:r>
      <w:bookmarkEnd w:id="53"/>
      <w:r w:rsidRPr="00110721">
        <w:t xml:space="preserve"> </w:t>
      </w:r>
    </w:p>
    <w:p w:rsidR="003F3466" w:rsidRDefault="003F3466" w:rsidP="003F3466"/>
    <w:p w:rsidR="00A3263D" w:rsidRPr="003F3466" w:rsidRDefault="00A3263D" w:rsidP="003F3466">
      <w:r>
        <w:t>Kancelář ve 4NP</w:t>
      </w:r>
    </w:p>
    <w:p w:rsidR="00EC583E" w:rsidRDefault="001A4802" w:rsidP="00B058AC">
      <w:pPr>
        <w:pStyle w:val="Zkladntext"/>
        <w:jc w:val="both"/>
        <w:rPr>
          <w:szCs w:val="24"/>
        </w:rPr>
      </w:pPr>
      <w:r w:rsidRPr="001A4802">
        <w:rPr>
          <w:szCs w:val="24"/>
        </w:rPr>
        <w:t xml:space="preserve">S ohledem </w:t>
      </w:r>
      <w:r>
        <w:rPr>
          <w:szCs w:val="24"/>
        </w:rPr>
        <w:t>na počet nově navrhovan</w:t>
      </w:r>
      <w:r w:rsidR="002B1955">
        <w:rPr>
          <w:szCs w:val="24"/>
        </w:rPr>
        <w:t>ých kanceláří přibude ve 4.NP 13</w:t>
      </w:r>
      <w:r>
        <w:rPr>
          <w:szCs w:val="24"/>
        </w:rPr>
        <w:t xml:space="preserve"> zaměstnaneckých míst, pro tyto zaměstnance bude slouž</w:t>
      </w:r>
      <w:r w:rsidR="00EC583E">
        <w:rPr>
          <w:szCs w:val="24"/>
        </w:rPr>
        <w:t xml:space="preserve">it stávající zázemí celého 4.NP. Jsou splněny podmínky nařízení vlády č. 361/2007 </w:t>
      </w:r>
      <w:proofErr w:type="gramStart"/>
      <w:r w:rsidR="00EC583E">
        <w:rPr>
          <w:szCs w:val="24"/>
        </w:rPr>
        <w:t>Sb..§ 54</w:t>
      </w:r>
      <w:proofErr w:type="gramEnd"/>
      <w:r w:rsidR="00EC583E">
        <w:rPr>
          <w:szCs w:val="24"/>
        </w:rPr>
        <w:t xml:space="preserve"> toalety jsou v docházkové vzdálenosti 120m. V současné době na 4NP pracuje do 40 osob</w:t>
      </w:r>
      <w:r w:rsidR="00A3263D">
        <w:rPr>
          <w:szCs w:val="24"/>
        </w:rPr>
        <w:t xml:space="preserve"> v poměru muži a ženy 1:1</w:t>
      </w:r>
      <w:r w:rsidR="00EC583E">
        <w:rPr>
          <w:szCs w:val="24"/>
        </w:rPr>
        <w:t>. Stávající s</w:t>
      </w:r>
      <w:r w:rsidR="00A3263D">
        <w:rPr>
          <w:szCs w:val="24"/>
        </w:rPr>
        <w:t>ociální zařízení čítá na patře 2 sedadla dámská a 2 sedadla pánské</w:t>
      </w:r>
      <w:r w:rsidR="00EC583E">
        <w:rPr>
          <w:szCs w:val="24"/>
        </w:rPr>
        <w:t xml:space="preserve"> </w:t>
      </w:r>
      <w:r w:rsidR="00A3263D">
        <w:rPr>
          <w:szCs w:val="24"/>
        </w:rPr>
        <w:t xml:space="preserve">a 3 pisoáry. </w:t>
      </w:r>
    </w:p>
    <w:p w:rsidR="00181A33" w:rsidRDefault="001A4802" w:rsidP="00B058AC">
      <w:pPr>
        <w:pStyle w:val="Zkladntext"/>
        <w:jc w:val="both"/>
        <w:rPr>
          <w:szCs w:val="24"/>
        </w:rPr>
      </w:pPr>
      <w:r>
        <w:rPr>
          <w:szCs w:val="24"/>
        </w:rPr>
        <w:t>Osvětlení bude řešeno standartním kancelářským osvětlením + střešní okna.</w:t>
      </w:r>
      <w:r w:rsidR="00A3263D">
        <w:rPr>
          <w:szCs w:val="24"/>
        </w:rPr>
        <w:t xml:space="preserve"> V části elektro je přiloženy výpočet osvětlení</w:t>
      </w:r>
    </w:p>
    <w:p w:rsidR="00A3263D" w:rsidRDefault="00A3263D" w:rsidP="00B058AC">
      <w:pPr>
        <w:pStyle w:val="Zkladntext"/>
        <w:jc w:val="both"/>
        <w:rPr>
          <w:szCs w:val="24"/>
        </w:rPr>
      </w:pPr>
    </w:p>
    <w:p w:rsidR="00A3263D" w:rsidRDefault="0014570F" w:rsidP="00A3263D">
      <w:pPr>
        <w:pStyle w:val="Zkladntext"/>
        <w:jc w:val="both"/>
        <w:rPr>
          <w:szCs w:val="24"/>
        </w:rPr>
      </w:pPr>
      <w:r>
        <w:rPr>
          <w:szCs w:val="24"/>
        </w:rPr>
        <w:t>V 1.N</w:t>
      </w:r>
      <w:r w:rsidR="002B1955">
        <w:rPr>
          <w:szCs w:val="24"/>
        </w:rPr>
        <w:t xml:space="preserve">P </w:t>
      </w:r>
      <w:proofErr w:type="spellStart"/>
      <w:r w:rsidR="002B1955">
        <w:rPr>
          <w:szCs w:val="24"/>
        </w:rPr>
        <w:t>přibudou</w:t>
      </w:r>
      <w:proofErr w:type="spellEnd"/>
      <w:r w:rsidR="002B1955">
        <w:rPr>
          <w:szCs w:val="24"/>
        </w:rPr>
        <w:t xml:space="preserve"> 4 zaměstnanecká</w:t>
      </w:r>
      <w:r w:rsidR="00181A33">
        <w:rPr>
          <w:szCs w:val="24"/>
        </w:rPr>
        <w:t xml:space="preserve"> míst</w:t>
      </w:r>
      <w:r w:rsidR="002B1955">
        <w:rPr>
          <w:szCs w:val="24"/>
        </w:rPr>
        <w:t>a</w:t>
      </w:r>
      <w:r w:rsidR="00181A33">
        <w:rPr>
          <w:szCs w:val="24"/>
        </w:rPr>
        <w:t>, zázemí bude také stávající.</w:t>
      </w:r>
      <w:r w:rsidR="001A4802">
        <w:rPr>
          <w:szCs w:val="24"/>
        </w:rPr>
        <w:br/>
        <w:t>V</w:t>
      </w:r>
      <w:r w:rsidR="00EC583E">
        <w:rPr>
          <w:szCs w:val="24"/>
        </w:rPr>
        <w:t>ětrání přirozené okny.</w:t>
      </w:r>
      <w:r w:rsidR="00A3263D" w:rsidRPr="00A3263D">
        <w:rPr>
          <w:szCs w:val="24"/>
        </w:rPr>
        <w:t xml:space="preserve"> </w:t>
      </w:r>
      <w:r w:rsidR="00A3263D">
        <w:rPr>
          <w:szCs w:val="24"/>
        </w:rPr>
        <w:t xml:space="preserve">Jsou splněny podmínky nařízení vlády č. 361/2007 </w:t>
      </w:r>
      <w:proofErr w:type="gramStart"/>
      <w:r w:rsidR="00A3263D">
        <w:rPr>
          <w:szCs w:val="24"/>
        </w:rPr>
        <w:t>Sb..§ 54</w:t>
      </w:r>
      <w:proofErr w:type="gramEnd"/>
      <w:r w:rsidR="00A3263D">
        <w:rPr>
          <w:szCs w:val="24"/>
        </w:rPr>
        <w:t xml:space="preserve"> toalety jsou v docházkové vzdálenosti 120m. V současné době na 1NP pracuje do 20 osob v poměru muži a ženy 1:1. Stávající sociální zařízení čítá na patře 2 sedadla dámská a 2 sedadla pánské.</w:t>
      </w:r>
    </w:p>
    <w:p w:rsidR="00A3263D" w:rsidRDefault="00A3263D" w:rsidP="00A3263D">
      <w:pPr>
        <w:pStyle w:val="Zkladntext"/>
        <w:jc w:val="both"/>
        <w:rPr>
          <w:szCs w:val="24"/>
        </w:rPr>
      </w:pPr>
      <w:r>
        <w:rPr>
          <w:szCs w:val="24"/>
        </w:rPr>
        <w:t>Osvětlení bude řešeno standartním kancelářským osvětlením + střešní okna. V části elektro je přiloženy výpočet osvětlení</w:t>
      </w:r>
    </w:p>
    <w:p w:rsidR="00181A33" w:rsidRDefault="00181A33" w:rsidP="00B058AC">
      <w:pPr>
        <w:pStyle w:val="Zkladntext"/>
        <w:jc w:val="both"/>
        <w:rPr>
          <w:szCs w:val="24"/>
        </w:rPr>
      </w:pPr>
    </w:p>
    <w:p w:rsidR="00181A33" w:rsidRPr="001A4802" w:rsidRDefault="00181A33" w:rsidP="00B058AC">
      <w:pPr>
        <w:pStyle w:val="Zkladntext"/>
        <w:jc w:val="both"/>
        <w:rPr>
          <w:szCs w:val="24"/>
        </w:rPr>
      </w:pPr>
      <w:r>
        <w:rPr>
          <w:szCs w:val="24"/>
        </w:rPr>
        <w:t>Vzhledem k potřebám investora je možno počítat s novými pracovníky.</w:t>
      </w:r>
    </w:p>
    <w:p w:rsidR="00B058AC" w:rsidRPr="001A4802" w:rsidRDefault="00B058AC" w:rsidP="00B058AC">
      <w:pPr>
        <w:pStyle w:val="Zkladntext"/>
        <w:jc w:val="both"/>
        <w:rPr>
          <w:szCs w:val="24"/>
        </w:rPr>
      </w:pPr>
    </w:p>
    <w:p w:rsidR="00B058AC" w:rsidRPr="00110721" w:rsidRDefault="00EA04EE" w:rsidP="00B058AC">
      <w:pPr>
        <w:pStyle w:val="Zkladntext"/>
        <w:jc w:val="both"/>
        <w:rPr>
          <w:sz w:val="22"/>
          <w:szCs w:val="22"/>
        </w:rPr>
      </w:pPr>
      <w:r>
        <w:rPr>
          <w:szCs w:val="24"/>
        </w:rPr>
        <w:t>Změna bytu/skladu na kanceláře nebude mít vliv na úroveň hluku.</w:t>
      </w:r>
    </w:p>
    <w:p w:rsidR="00EA04EE" w:rsidRDefault="00EA04EE" w:rsidP="00B058AC">
      <w:pPr>
        <w:pStyle w:val="Zkladntext"/>
        <w:jc w:val="both"/>
        <w:rPr>
          <w:bCs/>
          <w:szCs w:val="24"/>
        </w:rPr>
      </w:pPr>
    </w:p>
    <w:p w:rsidR="003C35D3" w:rsidRPr="00110721" w:rsidRDefault="003C35D3" w:rsidP="003C35D3">
      <w:pPr>
        <w:pStyle w:val="Zkladntext"/>
        <w:jc w:val="both"/>
        <w:rPr>
          <w:rFonts w:cs="Arial"/>
          <w:szCs w:val="24"/>
        </w:rPr>
      </w:pPr>
    </w:p>
    <w:p w:rsidR="00B94419" w:rsidRPr="00110721" w:rsidRDefault="00B94419" w:rsidP="00B94419">
      <w:pPr>
        <w:pStyle w:val="Nadpis3"/>
      </w:pPr>
      <w:bookmarkStart w:id="54" w:name="__RefHeading___Toc511130694"/>
      <w:proofErr w:type="gramStart"/>
      <w:r w:rsidRPr="00110721">
        <w:t>B.2.11</w:t>
      </w:r>
      <w:proofErr w:type="gramEnd"/>
      <w:r w:rsidRPr="00110721">
        <w:t xml:space="preserve"> Zásady ochrany stavby před negativními účinky vnějšího prostředí</w:t>
      </w:r>
      <w:bookmarkEnd w:id="54"/>
      <w:r w:rsidRPr="00110721">
        <w:t xml:space="preserve"> </w:t>
      </w:r>
    </w:p>
    <w:p w:rsidR="00B94419" w:rsidRPr="00110721" w:rsidRDefault="00B94419" w:rsidP="00B94419">
      <w:pPr>
        <w:pStyle w:val="Zkladntext"/>
      </w:pPr>
    </w:p>
    <w:p w:rsidR="00B94419" w:rsidRPr="00110721" w:rsidRDefault="00B94419" w:rsidP="00B94419">
      <w:pPr>
        <w:pStyle w:val="Nadpis4"/>
      </w:pPr>
      <w:bookmarkStart w:id="55" w:name="__RefHeading___Toc511130695"/>
      <w:r w:rsidRPr="00110721">
        <w:t>a) ochrana před pronikáním radonu z podloží,</w:t>
      </w:r>
      <w:bookmarkEnd w:id="55"/>
      <w:r w:rsidRPr="00110721">
        <w:t xml:space="preserve"> </w:t>
      </w:r>
    </w:p>
    <w:p w:rsidR="00B94419" w:rsidRPr="00110721" w:rsidRDefault="00B94419" w:rsidP="00B94419">
      <w:pPr>
        <w:pStyle w:val="Zkladntext"/>
        <w:rPr>
          <w:i/>
          <w:iCs/>
        </w:rPr>
      </w:pPr>
      <w:r w:rsidRPr="00110721">
        <w:t>Beze změny.</w:t>
      </w:r>
    </w:p>
    <w:p w:rsidR="00B94419" w:rsidRPr="00110721" w:rsidRDefault="00B94419" w:rsidP="00B94419">
      <w:pPr>
        <w:pStyle w:val="Zkladntext"/>
        <w:rPr>
          <w:i/>
          <w:iCs/>
        </w:rPr>
      </w:pPr>
    </w:p>
    <w:p w:rsidR="00B94419" w:rsidRPr="00110721" w:rsidRDefault="00B94419" w:rsidP="00B94419">
      <w:pPr>
        <w:pStyle w:val="Nadpis4"/>
      </w:pPr>
      <w:bookmarkStart w:id="56" w:name="__RefHeading___Toc511130696"/>
      <w:r w:rsidRPr="00110721">
        <w:t>b) ochrana před bludnými proudy,</w:t>
      </w:r>
      <w:bookmarkEnd w:id="56"/>
      <w:r w:rsidRPr="00110721">
        <w:t xml:space="preserve"> </w:t>
      </w:r>
    </w:p>
    <w:p w:rsidR="00F256F6" w:rsidRPr="00110721" w:rsidRDefault="00F256F6" w:rsidP="00B94419">
      <w:pPr>
        <w:pStyle w:val="Zkladntext"/>
      </w:pPr>
      <w:r w:rsidRPr="00110721">
        <w:t xml:space="preserve"> Beze změny.</w:t>
      </w:r>
    </w:p>
    <w:p w:rsidR="00B94419" w:rsidRPr="00110721" w:rsidRDefault="00B94419" w:rsidP="00B94419">
      <w:pPr>
        <w:pStyle w:val="Zkladntext"/>
      </w:pPr>
    </w:p>
    <w:p w:rsidR="00B94419" w:rsidRPr="00110721" w:rsidRDefault="00B94419" w:rsidP="00B94419">
      <w:pPr>
        <w:pStyle w:val="Nadpis4"/>
      </w:pPr>
      <w:bookmarkStart w:id="57" w:name="__RefHeading___Toc511130697"/>
      <w:r w:rsidRPr="00110721">
        <w:t>c) ochrana před technickou seizmicitou,</w:t>
      </w:r>
      <w:bookmarkEnd w:id="57"/>
      <w:r w:rsidRPr="00110721">
        <w:t xml:space="preserve"> </w:t>
      </w:r>
    </w:p>
    <w:p w:rsidR="00B94419" w:rsidRPr="00110721" w:rsidRDefault="00B94419" w:rsidP="00B94419">
      <w:pPr>
        <w:pStyle w:val="Zkladntext"/>
      </w:pPr>
      <w:r w:rsidRPr="00110721">
        <w:t>V okolí nejsou zařízení, která by vyvolávala technickou seizmicitu.</w:t>
      </w:r>
    </w:p>
    <w:p w:rsidR="00B94419" w:rsidRPr="00110721" w:rsidRDefault="00B94419" w:rsidP="00B94419">
      <w:pPr>
        <w:pStyle w:val="Zkladntext"/>
      </w:pPr>
    </w:p>
    <w:p w:rsidR="00B94419" w:rsidRPr="00110721" w:rsidRDefault="00B94419" w:rsidP="00B94419">
      <w:pPr>
        <w:pStyle w:val="Nadpis4"/>
      </w:pPr>
      <w:bookmarkStart w:id="58" w:name="__RefHeading___Toc511130698"/>
      <w:bookmarkEnd w:id="58"/>
      <w:r w:rsidRPr="00110721">
        <w:t>d) ochrana před hlukem,</w:t>
      </w:r>
    </w:p>
    <w:p w:rsidR="00B94419" w:rsidRPr="00110721" w:rsidRDefault="00B94419" w:rsidP="00B94419">
      <w:pPr>
        <w:pStyle w:val="Zkladntext"/>
      </w:pPr>
      <w:r w:rsidRPr="00110721">
        <w:t>Beze změny.</w:t>
      </w:r>
    </w:p>
    <w:p w:rsidR="00B94419" w:rsidRPr="00110721" w:rsidRDefault="00B94419" w:rsidP="00B94419">
      <w:pPr>
        <w:pStyle w:val="Zkladntext"/>
      </w:pPr>
    </w:p>
    <w:p w:rsidR="00B94419" w:rsidRPr="00110721" w:rsidRDefault="00B94419" w:rsidP="00B94419">
      <w:pPr>
        <w:pStyle w:val="Nadpis4"/>
      </w:pPr>
      <w:r w:rsidRPr="00110721">
        <w:t xml:space="preserve">e) protipovodňová opatření, </w:t>
      </w:r>
    </w:p>
    <w:p w:rsidR="00B94419" w:rsidRPr="00110721" w:rsidRDefault="00B94419" w:rsidP="00B94419">
      <w:pPr>
        <w:pStyle w:val="Zkladntext"/>
      </w:pPr>
      <w:r w:rsidRPr="00110721">
        <w:t>Beze změny.</w:t>
      </w:r>
    </w:p>
    <w:p w:rsidR="00B94419" w:rsidRPr="00110721" w:rsidRDefault="00B94419" w:rsidP="00B94419">
      <w:pPr>
        <w:pStyle w:val="Zkladntext"/>
      </w:pPr>
    </w:p>
    <w:p w:rsidR="00B94419" w:rsidRPr="00110721" w:rsidRDefault="00B94419" w:rsidP="00B94419">
      <w:pPr>
        <w:pStyle w:val="Nadpis4"/>
      </w:pPr>
      <w:bookmarkStart w:id="59" w:name="__RefHeading___Toc511130700"/>
      <w:r w:rsidRPr="00110721">
        <w:t>f) ostatní účinky - vliv poddolování, výskyt metanu apod.</w:t>
      </w:r>
      <w:bookmarkEnd w:id="59"/>
      <w:r w:rsidRPr="00110721">
        <w:t xml:space="preserve"> </w:t>
      </w:r>
    </w:p>
    <w:p w:rsidR="00B94419" w:rsidRPr="00110721" w:rsidRDefault="00B94419" w:rsidP="00B94419">
      <w:pPr>
        <w:pStyle w:val="Zkladntext"/>
      </w:pPr>
      <w:r w:rsidRPr="00110721">
        <w:t xml:space="preserve">Beze změny. </w:t>
      </w:r>
    </w:p>
    <w:p w:rsidR="00B94419" w:rsidRPr="00110721" w:rsidRDefault="00B94419" w:rsidP="00B94419">
      <w:pPr>
        <w:pStyle w:val="Zkladntext"/>
      </w:pPr>
    </w:p>
    <w:p w:rsidR="00B94419" w:rsidRPr="00110721" w:rsidRDefault="00B94419" w:rsidP="00B94419">
      <w:pPr>
        <w:pStyle w:val="Nadpis3"/>
      </w:pPr>
      <w:bookmarkStart w:id="60" w:name="__RefHeading___Toc511130701"/>
      <w:proofErr w:type="gramStart"/>
      <w:r w:rsidRPr="00110721">
        <w:t>B.3 Připojení</w:t>
      </w:r>
      <w:proofErr w:type="gramEnd"/>
      <w:r w:rsidRPr="00110721">
        <w:t xml:space="preserve"> na technickou infrastrukturu</w:t>
      </w:r>
      <w:bookmarkEnd w:id="60"/>
      <w:r w:rsidRPr="00110721">
        <w:t xml:space="preserve"> </w:t>
      </w:r>
    </w:p>
    <w:p w:rsidR="00B94419" w:rsidRPr="00110721" w:rsidRDefault="00B94419" w:rsidP="00B94419">
      <w:pPr>
        <w:pStyle w:val="Zkladntext"/>
      </w:pPr>
    </w:p>
    <w:p w:rsidR="00B94419" w:rsidRPr="00110721" w:rsidRDefault="00B94419" w:rsidP="00B94419">
      <w:pPr>
        <w:pStyle w:val="Nadpis4"/>
      </w:pPr>
      <w:bookmarkStart w:id="61" w:name="__RefHeading___Toc511130702"/>
      <w:r w:rsidRPr="00110721">
        <w:t xml:space="preserve">a) </w:t>
      </w:r>
      <w:proofErr w:type="spellStart"/>
      <w:r w:rsidRPr="00110721">
        <w:t>napojovací</w:t>
      </w:r>
      <w:proofErr w:type="spellEnd"/>
      <w:r w:rsidRPr="00110721">
        <w:t xml:space="preserve"> místa technické infrastruktury,</w:t>
      </w:r>
      <w:bookmarkEnd w:id="61"/>
      <w:r w:rsidRPr="00110721">
        <w:t xml:space="preserve"> </w:t>
      </w:r>
    </w:p>
    <w:p w:rsidR="00B94419" w:rsidRPr="00110721" w:rsidRDefault="00B94419" w:rsidP="00B94419">
      <w:pPr>
        <w:pStyle w:val="Zkladntext"/>
        <w:spacing w:before="120"/>
        <w:jc w:val="both"/>
      </w:pPr>
      <w:r w:rsidRPr="00110721">
        <w:t xml:space="preserve">Všechny rozvody budou napojeny na stávající technickou infrastrukturu objektu. </w:t>
      </w:r>
    </w:p>
    <w:p w:rsidR="00F256F6" w:rsidRPr="00110721" w:rsidRDefault="00F256F6" w:rsidP="00B94419">
      <w:pPr>
        <w:pStyle w:val="Zkladntext"/>
        <w:spacing w:before="120"/>
        <w:jc w:val="both"/>
      </w:pPr>
    </w:p>
    <w:p w:rsidR="00B94419" w:rsidRPr="00110721" w:rsidRDefault="00B94419" w:rsidP="00B94419">
      <w:pPr>
        <w:pStyle w:val="Nadpis3"/>
      </w:pPr>
      <w:bookmarkStart w:id="62" w:name="__RefHeading___Toc511130704"/>
      <w:proofErr w:type="gramStart"/>
      <w:r w:rsidRPr="00110721">
        <w:t>B.4 Dopravní</w:t>
      </w:r>
      <w:proofErr w:type="gramEnd"/>
      <w:r w:rsidRPr="00110721">
        <w:t xml:space="preserve"> řešení</w:t>
      </w:r>
      <w:bookmarkEnd w:id="62"/>
      <w:r w:rsidRPr="00110721">
        <w:t xml:space="preserve"> </w:t>
      </w:r>
    </w:p>
    <w:p w:rsidR="00B94419" w:rsidRPr="00110721" w:rsidRDefault="00B94419" w:rsidP="00B94419">
      <w:pPr>
        <w:pStyle w:val="Zkladntext"/>
      </w:pPr>
      <w:r w:rsidRPr="00110721">
        <w:rPr>
          <w:b/>
        </w:rPr>
        <w:t xml:space="preserve"> </w:t>
      </w:r>
    </w:p>
    <w:p w:rsidR="00B94419" w:rsidRPr="00110721" w:rsidRDefault="00B94419" w:rsidP="00B94419">
      <w:pPr>
        <w:pStyle w:val="Nadpis4"/>
      </w:pPr>
      <w:bookmarkStart w:id="63" w:name="__RefHeading___Toc511130705"/>
      <w:r w:rsidRPr="00110721">
        <w:t>a) popis dopravního řešení včetně bezbariérových opatření pro přístupnost a užívání stavby osobami se sníženou schopností pohybu nebo orientace,</w:t>
      </w:r>
      <w:bookmarkEnd w:id="63"/>
      <w:r w:rsidRPr="00110721">
        <w:t xml:space="preserve"> </w:t>
      </w:r>
    </w:p>
    <w:p w:rsidR="00B94419" w:rsidRPr="00110721" w:rsidRDefault="00B94419" w:rsidP="00B94419">
      <w:pPr>
        <w:pStyle w:val="Zkladntext"/>
      </w:pPr>
      <w:r w:rsidRPr="00110721">
        <w:t xml:space="preserve">Beze změny </w:t>
      </w:r>
    </w:p>
    <w:p w:rsidR="00B94419" w:rsidRPr="00110721" w:rsidRDefault="00B94419" w:rsidP="00B94419">
      <w:pPr>
        <w:pStyle w:val="Nadpis4"/>
      </w:pPr>
      <w:bookmarkStart w:id="64" w:name="__RefHeading___Toc511130706"/>
      <w:r w:rsidRPr="00110721">
        <w:t>b) napojení území na stávající dopravní infrastrukturu,</w:t>
      </w:r>
      <w:bookmarkEnd w:id="64"/>
      <w:r w:rsidRPr="00110721">
        <w:t xml:space="preserve"> </w:t>
      </w:r>
    </w:p>
    <w:p w:rsidR="00B94419" w:rsidRPr="00110721" w:rsidRDefault="00B94419" w:rsidP="00B94419">
      <w:pPr>
        <w:pStyle w:val="Zkladntext"/>
      </w:pPr>
      <w:r w:rsidRPr="00110721">
        <w:t xml:space="preserve">Beze změny </w:t>
      </w:r>
    </w:p>
    <w:p w:rsidR="00B94419" w:rsidRPr="00110721" w:rsidRDefault="00B94419" w:rsidP="00B94419">
      <w:pPr>
        <w:pStyle w:val="Nadpis4"/>
      </w:pPr>
      <w:bookmarkStart w:id="65" w:name="__RefHeading___Toc511130707"/>
      <w:r w:rsidRPr="00110721">
        <w:t>c) doprava v klidu,</w:t>
      </w:r>
      <w:bookmarkEnd w:id="65"/>
      <w:r w:rsidRPr="00110721">
        <w:t xml:space="preserve">  </w:t>
      </w:r>
    </w:p>
    <w:p w:rsidR="00B94419" w:rsidRPr="00110721" w:rsidRDefault="00B94419" w:rsidP="00B94419">
      <w:pPr>
        <w:pStyle w:val="Zkladntext"/>
      </w:pPr>
      <w:r w:rsidRPr="00110721">
        <w:t xml:space="preserve">Beze změny </w:t>
      </w:r>
    </w:p>
    <w:p w:rsidR="00B94419" w:rsidRPr="001219BA" w:rsidRDefault="00B94419" w:rsidP="00B94419">
      <w:pPr>
        <w:pStyle w:val="Nadpis4"/>
        <w:rPr>
          <w:color w:val="000000" w:themeColor="text1"/>
        </w:rPr>
      </w:pPr>
      <w:bookmarkStart w:id="66" w:name="__RefHeading___Toc511130708"/>
      <w:r w:rsidRPr="001219BA">
        <w:rPr>
          <w:color w:val="000000" w:themeColor="text1"/>
        </w:rPr>
        <w:t>d) pěší a cyklistické stezky.</w:t>
      </w:r>
      <w:bookmarkEnd w:id="66"/>
      <w:r w:rsidRPr="001219BA">
        <w:rPr>
          <w:color w:val="000000" w:themeColor="text1"/>
        </w:rPr>
        <w:t xml:space="preserve">  </w:t>
      </w:r>
    </w:p>
    <w:p w:rsidR="00B94419" w:rsidRPr="001219BA" w:rsidRDefault="00B94419" w:rsidP="00B94419">
      <w:pPr>
        <w:pStyle w:val="Zkladntext"/>
        <w:rPr>
          <w:color w:val="000000" w:themeColor="text1"/>
        </w:rPr>
      </w:pPr>
      <w:r w:rsidRPr="001219BA">
        <w:rPr>
          <w:color w:val="000000" w:themeColor="text1"/>
        </w:rPr>
        <w:t xml:space="preserve"> Beze změny</w:t>
      </w:r>
    </w:p>
    <w:p w:rsidR="00B94419" w:rsidRPr="001219BA" w:rsidRDefault="00B94419" w:rsidP="00B94419">
      <w:pPr>
        <w:pStyle w:val="Zkladntext"/>
        <w:rPr>
          <w:color w:val="000000" w:themeColor="text1"/>
        </w:rPr>
      </w:pPr>
    </w:p>
    <w:p w:rsidR="00B94419" w:rsidRPr="001219BA" w:rsidRDefault="00B94419" w:rsidP="00B94419">
      <w:pPr>
        <w:pStyle w:val="Nadpis3"/>
        <w:rPr>
          <w:color w:val="000000" w:themeColor="text1"/>
        </w:rPr>
      </w:pPr>
      <w:bookmarkStart w:id="67" w:name="__RefHeading___Toc511130709"/>
      <w:proofErr w:type="gramStart"/>
      <w:r w:rsidRPr="001219BA">
        <w:rPr>
          <w:color w:val="000000" w:themeColor="text1"/>
        </w:rPr>
        <w:t>B.5 Řešení</w:t>
      </w:r>
      <w:proofErr w:type="gramEnd"/>
      <w:r w:rsidRPr="001219BA">
        <w:rPr>
          <w:color w:val="000000" w:themeColor="text1"/>
        </w:rPr>
        <w:t xml:space="preserve"> vegetace a souvisejících terénních úprav</w:t>
      </w:r>
      <w:bookmarkEnd w:id="67"/>
      <w:r w:rsidRPr="001219BA">
        <w:rPr>
          <w:color w:val="000000" w:themeColor="text1"/>
        </w:rPr>
        <w:t xml:space="preserve"> </w:t>
      </w:r>
    </w:p>
    <w:p w:rsidR="00B94419" w:rsidRPr="001219BA" w:rsidRDefault="00B94419" w:rsidP="00B94419">
      <w:pPr>
        <w:pStyle w:val="Zkladntext"/>
        <w:rPr>
          <w:b/>
          <w:i/>
          <w:iCs/>
          <w:color w:val="000000" w:themeColor="text1"/>
        </w:rPr>
      </w:pPr>
    </w:p>
    <w:p w:rsidR="00B94419" w:rsidRPr="001219BA" w:rsidRDefault="00B94419" w:rsidP="00B94419">
      <w:pPr>
        <w:pStyle w:val="Nadpis4"/>
        <w:rPr>
          <w:color w:val="000000" w:themeColor="text1"/>
        </w:rPr>
      </w:pPr>
      <w:bookmarkStart w:id="68" w:name="__RefHeading___Toc511130710"/>
      <w:r w:rsidRPr="001219BA">
        <w:rPr>
          <w:color w:val="000000" w:themeColor="text1"/>
        </w:rPr>
        <w:t>a) terénní úpravy,</w:t>
      </w:r>
      <w:bookmarkEnd w:id="68"/>
      <w:r w:rsidRPr="001219BA">
        <w:rPr>
          <w:color w:val="000000" w:themeColor="text1"/>
        </w:rPr>
        <w:t xml:space="preserve"> </w:t>
      </w:r>
    </w:p>
    <w:p w:rsidR="00D00872" w:rsidRPr="001219BA" w:rsidRDefault="008E0B87" w:rsidP="008E0B87">
      <w:pPr>
        <w:pStyle w:val="Nadpis4"/>
        <w:rPr>
          <w:i w:val="0"/>
          <w:iCs w:val="0"/>
          <w:color w:val="000000" w:themeColor="text1"/>
        </w:rPr>
      </w:pPr>
      <w:r w:rsidRPr="001219BA">
        <w:rPr>
          <w:i w:val="0"/>
          <w:iCs w:val="0"/>
          <w:color w:val="000000" w:themeColor="text1"/>
        </w:rPr>
        <w:t>Projekt neřeší</w:t>
      </w:r>
    </w:p>
    <w:p w:rsidR="00B94419" w:rsidRPr="001219BA" w:rsidRDefault="00B94419" w:rsidP="00B94419">
      <w:pPr>
        <w:pStyle w:val="Nadpis4"/>
        <w:rPr>
          <w:color w:val="000000" w:themeColor="text1"/>
        </w:rPr>
      </w:pPr>
      <w:bookmarkStart w:id="69" w:name="__RefHeading___Toc511130711"/>
      <w:r w:rsidRPr="001219BA">
        <w:rPr>
          <w:color w:val="000000" w:themeColor="text1"/>
        </w:rPr>
        <w:t>b) použité vegetační prvky,</w:t>
      </w:r>
      <w:bookmarkEnd w:id="69"/>
      <w:r w:rsidRPr="001219BA">
        <w:rPr>
          <w:color w:val="000000" w:themeColor="text1"/>
        </w:rPr>
        <w:t xml:space="preserve"> </w:t>
      </w:r>
    </w:p>
    <w:p w:rsidR="00D00872" w:rsidRPr="001219BA" w:rsidRDefault="008E0B87" w:rsidP="00B94419">
      <w:pPr>
        <w:pStyle w:val="Nadpis4"/>
        <w:rPr>
          <w:i w:val="0"/>
          <w:iCs w:val="0"/>
          <w:color w:val="000000" w:themeColor="text1"/>
        </w:rPr>
      </w:pPr>
      <w:bookmarkStart w:id="70" w:name="__RefHeading___Toc511130712"/>
      <w:r w:rsidRPr="001219BA">
        <w:rPr>
          <w:i w:val="0"/>
          <w:iCs w:val="0"/>
          <w:color w:val="000000" w:themeColor="text1"/>
        </w:rPr>
        <w:t>Projekt neřeší</w:t>
      </w:r>
    </w:p>
    <w:p w:rsidR="00B94419" w:rsidRPr="001219BA" w:rsidRDefault="00B94419" w:rsidP="00B94419">
      <w:pPr>
        <w:pStyle w:val="Nadpis4"/>
        <w:rPr>
          <w:color w:val="000000" w:themeColor="text1"/>
        </w:rPr>
      </w:pPr>
      <w:r w:rsidRPr="001219BA">
        <w:rPr>
          <w:color w:val="000000" w:themeColor="text1"/>
        </w:rPr>
        <w:t>c) biotechnická opatření.</w:t>
      </w:r>
      <w:bookmarkEnd w:id="70"/>
      <w:r w:rsidRPr="001219BA">
        <w:rPr>
          <w:color w:val="000000" w:themeColor="text1"/>
        </w:rPr>
        <w:t xml:space="preserve"> </w:t>
      </w:r>
    </w:p>
    <w:p w:rsidR="00B94419" w:rsidRPr="001219BA" w:rsidRDefault="00B94419" w:rsidP="00B94419">
      <w:pPr>
        <w:pStyle w:val="Zkladntext"/>
        <w:rPr>
          <w:color w:val="000000" w:themeColor="text1"/>
        </w:rPr>
      </w:pPr>
      <w:r w:rsidRPr="001219BA">
        <w:rPr>
          <w:color w:val="000000" w:themeColor="text1"/>
        </w:rPr>
        <w:t xml:space="preserve">Projekt neřeší. </w:t>
      </w:r>
    </w:p>
    <w:p w:rsidR="00B94419" w:rsidRPr="00EA04EE" w:rsidRDefault="00B94419" w:rsidP="00B94419">
      <w:pPr>
        <w:pStyle w:val="Zkladntext"/>
        <w:rPr>
          <w:color w:val="FF0000"/>
        </w:rPr>
      </w:pPr>
      <w:r w:rsidRPr="00EA04EE">
        <w:rPr>
          <w:color w:val="FF0000"/>
        </w:rPr>
        <w:t xml:space="preserve"> </w:t>
      </w:r>
    </w:p>
    <w:p w:rsidR="00B94419" w:rsidRPr="001219BA" w:rsidRDefault="00B94419" w:rsidP="00B94419">
      <w:pPr>
        <w:pStyle w:val="Nadpis3"/>
        <w:rPr>
          <w:color w:val="000000" w:themeColor="text1"/>
        </w:rPr>
      </w:pPr>
      <w:bookmarkStart w:id="71" w:name="__RefHeading___Toc511130713"/>
      <w:proofErr w:type="gramStart"/>
      <w:r w:rsidRPr="001219BA">
        <w:rPr>
          <w:color w:val="000000" w:themeColor="text1"/>
        </w:rPr>
        <w:t>B.6 Popis</w:t>
      </w:r>
      <w:proofErr w:type="gramEnd"/>
      <w:r w:rsidRPr="001219BA">
        <w:rPr>
          <w:color w:val="000000" w:themeColor="text1"/>
        </w:rPr>
        <w:t xml:space="preserve"> vlivů stavby na životní prostředí a jeho ochrana</w:t>
      </w:r>
      <w:bookmarkEnd w:id="71"/>
      <w:r w:rsidRPr="001219BA">
        <w:rPr>
          <w:color w:val="000000" w:themeColor="text1"/>
        </w:rPr>
        <w:t xml:space="preserve">  </w:t>
      </w:r>
    </w:p>
    <w:p w:rsidR="00B94419" w:rsidRPr="001219BA" w:rsidRDefault="00B94419" w:rsidP="00B94419">
      <w:pPr>
        <w:pStyle w:val="Zkladntext"/>
        <w:rPr>
          <w:color w:val="000000" w:themeColor="text1"/>
        </w:rPr>
      </w:pPr>
    </w:p>
    <w:p w:rsidR="00B94419" w:rsidRPr="001219BA" w:rsidRDefault="00B94419" w:rsidP="00B94419">
      <w:pPr>
        <w:pStyle w:val="Nadpis4"/>
        <w:rPr>
          <w:color w:val="000000" w:themeColor="text1"/>
          <w:szCs w:val="24"/>
        </w:rPr>
      </w:pPr>
      <w:bookmarkStart w:id="72" w:name="__RefHeading___Toc511130714"/>
      <w:r w:rsidRPr="001219BA">
        <w:rPr>
          <w:color w:val="000000" w:themeColor="text1"/>
        </w:rPr>
        <w:t>a) vliv na životní prostředí - ovzduší, hluk, voda, odpady a půda,</w:t>
      </w:r>
      <w:bookmarkEnd w:id="72"/>
      <w:r w:rsidRPr="001219BA">
        <w:rPr>
          <w:color w:val="000000" w:themeColor="text1"/>
        </w:rPr>
        <w:t xml:space="preserve"> </w:t>
      </w:r>
    </w:p>
    <w:p w:rsidR="00B94419" w:rsidRPr="001219BA" w:rsidRDefault="00B94419" w:rsidP="00B94419">
      <w:pPr>
        <w:pStyle w:val="Zkladntext"/>
        <w:rPr>
          <w:color w:val="000000" w:themeColor="text1"/>
          <w:szCs w:val="24"/>
        </w:rPr>
      </w:pPr>
      <w:r w:rsidRPr="001219BA">
        <w:rPr>
          <w:color w:val="000000" w:themeColor="text1"/>
          <w:szCs w:val="24"/>
        </w:rPr>
        <w:t xml:space="preserve">Realizované stavební úpravy nebudou vykazovat negativní účinky na prostředí. Stavba po stránce denního a umělého osvětlení, hluku, prostorových parametrů, </w:t>
      </w:r>
      <w:proofErr w:type="spellStart"/>
      <w:r w:rsidRPr="001219BA">
        <w:rPr>
          <w:color w:val="000000" w:themeColor="text1"/>
          <w:szCs w:val="24"/>
        </w:rPr>
        <w:t>vnitroklimatické</w:t>
      </w:r>
      <w:proofErr w:type="spellEnd"/>
      <w:r w:rsidRPr="001219BA">
        <w:rPr>
          <w:color w:val="000000" w:themeColor="text1"/>
          <w:szCs w:val="24"/>
        </w:rPr>
        <w:t xml:space="preserve"> pohody odpovídá platným předpisům a zákonu č. 100/2002 Sb. o posuzování vlivu na životní prostředí.</w:t>
      </w:r>
    </w:p>
    <w:p w:rsidR="00B94419" w:rsidRPr="001219BA" w:rsidRDefault="00B94419" w:rsidP="00B94419">
      <w:pPr>
        <w:jc w:val="both"/>
        <w:rPr>
          <w:color w:val="000000" w:themeColor="text1"/>
          <w:sz w:val="24"/>
          <w:szCs w:val="24"/>
        </w:rPr>
      </w:pPr>
      <w:r w:rsidRPr="001219BA">
        <w:rPr>
          <w:color w:val="000000" w:themeColor="text1"/>
          <w:sz w:val="24"/>
          <w:szCs w:val="24"/>
        </w:rPr>
        <w:t>Do stavby nebudou zabudovány žádné výrobky, o kterých by bylo v době provádění stavby známo, že jsou škodlivé.</w:t>
      </w:r>
    </w:p>
    <w:p w:rsidR="00B94419" w:rsidRPr="001219BA" w:rsidRDefault="00B94419" w:rsidP="00B94419">
      <w:pPr>
        <w:jc w:val="both"/>
        <w:rPr>
          <w:color w:val="000000" w:themeColor="text1"/>
        </w:rPr>
      </w:pPr>
      <w:r w:rsidRPr="001219BA">
        <w:rPr>
          <w:color w:val="000000" w:themeColor="text1"/>
          <w:sz w:val="24"/>
          <w:szCs w:val="24"/>
        </w:rPr>
        <w:t>Stavba bude obtěžovat okolí v době své realizace, a to zvýšeným hlukem a prašností. Tento problém bude řešen v režimech stavebních prací. S odpady vzniklými při realizaci stavby bude nakládáno v souladu zákonem č.185/2001 Sb., o odpadech a o změně některých dalších zákonů, ve znění zákona č.188/2004 Sb. a zákona č.7/2005 Sb.</w:t>
      </w:r>
    </w:p>
    <w:p w:rsidR="00B94419" w:rsidRPr="001219BA" w:rsidRDefault="00B94419" w:rsidP="00B94419">
      <w:pPr>
        <w:pStyle w:val="Nadpis4"/>
        <w:rPr>
          <w:color w:val="000000" w:themeColor="text1"/>
        </w:rPr>
      </w:pPr>
      <w:bookmarkStart w:id="73" w:name="__RefHeading___Toc511130715"/>
      <w:r w:rsidRPr="001219BA">
        <w:rPr>
          <w:color w:val="000000" w:themeColor="text1"/>
        </w:rPr>
        <w:t>b) vliv na přírodu a krajinu - ochrana dřevin, ochrana památných stromů, ochrana rostlin a živočichů, zachování ekologických funkcí a vazeb v krajině apod.,</w:t>
      </w:r>
      <w:bookmarkEnd w:id="73"/>
      <w:r w:rsidRPr="001219BA">
        <w:rPr>
          <w:color w:val="000000" w:themeColor="text1"/>
        </w:rPr>
        <w:t xml:space="preserve"> </w:t>
      </w:r>
    </w:p>
    <w:p w:rsidR="00383205" w:rsidRPr="001219BA" w:rsidRDefault="00B94419" w:rsidP="00B94419">
      <w:pPr>
        <w:pStyle w:val="Nadpis4"/>
        <w:rPr>
          <w:color w:val="000000" w:themeColor="text1"/>
        </w:rPr>
      </w:pPr>
      <w:bookmarkStart w:id="74" w:name="__RefHeading___Toc511130716"/>
      <w:bookmarkEnd w:id="74"/>
      <w:r w:rsidRPr="001219BA">
        <w:rPr>
          <w:color w:val="000000" w:themeColor="text1"/>
        </w:rPr>
        <w:t xml:space="preserve">vliv na soustavu chráněných území Natura 2000, </w:t>
      </w:r>
    </w:p>
    <w:p w:rsidR="00B94419" w:rsidRPr="001219BA" w:rsidRDefault="00B94419" w:rsidP="00B94419">
      <w:pPr>
        <w:pStyle w:val="Nadpis4"/>
        <w:rPr>
          <w:color w:val="000000" w:themeColor="text1"/>
        </w:rPr>
      </w:pPr>
      <w:r w:rsidRPr="001219BA">
        <w:rPr>
          <w:i w:val="0"/>
          <w:color w:val="000000" w:themeColor="text1"/>
        </w:rPr>
        <w:t>Stavbou nedojde k vlivu na sousta</w:t>
      </w:r>
      <w:r w:rsidR="00383205" w:rsidRPr="001219BA">
        <w:rPr>
          <w:i w:val="0"/>
          <w:color w:val="000000" w:themeColor="text1"/>
        </w:rPr>
        <w:t>vu chráněných území Natura 2000.</w:t>
      </w:r>
    </w:p>
    <w:p w:rsidR="00B94419" w:rsidRPr="001219BA" w:rsidRDefault="00B94419" w:rsidP="00B94419">
      <w:pPr>
        <w:pStyle w:val="Nadpis4"/>
        <w:rPr>
          <w:color w:val="000000" w:themeColor="text1"/>
        </w:rPr>
      </w:pPr>
      <w:r w:rsidRPr="001219BA">
        <w:rPr>
          <w:color w:val="000000" w:themeColor="text1"/>
        </w:rPr>
        <w:t xml:space="preserve">d) způsob zohlednění podmínek závazného stanoviska posouzení vlivu záměru na životní prostředí, je-li podkladem, </w:t>
      </w:r>
    </w:p>
    <w:p w:rsidR="00B94419" w:rsidRPr="001219BA" w:rsidRDefault="00B94419" w:rsidP="00B94419">
      <w:pPr>
        <w:pStyle w:val="Zkladntext"/>
        <w:rPr>
          <w:color w:val="000000" w:themeColor="text1"/>
        </w:rPr>
      </w:pPr>
      <w:r w:rsidRPr="001219BA">
        <w:rPr>
          <w:color w:val="000000" w:themeColor="text1"/>
        </w:rPr>
        <w:t>Byly zohledněny podmínky Životního prostředí.</w:t>
      </w:r>
    </w:p>
    <w:p w:rsidR="00B94419" w:rsidRPr="001219BA" w:rsidRDefault="00B94419" w:rsidP="00B94419">
      <w:pPr>
        <w:pStyle w:val="Nadpis4"/>
        <w:rPr>
          <w:color w:val="000000" w:themeColor="text1"/>
        </w:rPr>
      </w:pPr>
      <w:bookmarkStart w:id="75" w:name="__RefHeading___Toc511130718"/>
      <w:r w:rsidRPr="001219BA">
        <w:rPr>
          <w:color w:val="000000" w:themeColor="text1"/>
        </w:rPr>
        <w:t>e) v případě záměrů spadajících do režimu zákona o integrované prevenci základní parametry způsobu naplnění závěrů o nejlepších dostupných technikách nebo integrované povolení, bylo-li vydáno,</w:t>
      </w:r>
      <w:bookmarkEnd w:id="75"/>
      <w:r w:rsidRPr="001219BA">
        <w:rPr>
          <w:color w:val="000000" w:themeColor="text1"/>
        </w:rPr>
        <w:t xml:space="preserve"> </w:t>
      </w:r>
    </w:p>
    <w:p w:rsidR="00B94419" w:rsidRPr="001219BA" w:rsidRDefault="00B94419" w:rsidP="00B94419">
      <w:pPr>
        <w:pStyle w:val="Zkladntext"/>
        <w:rPr>
          <w:color w:val="000000" w:themeColor="text1"/>
        </w:rPr>
      </w:pPr>
      <w:r w:rsidRPr="001219BA">
        <w:rPr>
          <w:color w:val="000000" w:themeColor="text1"/>
        </w:rPr>
        <w:t xml:space="preserve">Nebylo vydáno. </w:t>
      </w:r>
    </w:p>
    <w:p w:rsidR="00B94419" w:rsidRPr="001219BA" w:rsidRDefault="00B94419" w:rsidP="00B94419">
      <w:pPr>
        <w:pStyle w:val="Nadpis4"/>
        <w:rPr>
          <w:color w:val="000000" w:themeColor="text1"/>
        </w:rPr>
      </w:pPr>
      <w:bookmarkStart w:id="76" w:name="__RefHeading___Toc511130719"/>
      <w:r w:rsidRPr="001219BA">
        <w:rPr>
          <w:color w:val="000000" w:themeColor="text1"/>
        </w:rPr>
        <w:t>f) navrhovaná ochranná a bezpečnostní pásma, rozsah omezení a podmínky ochrany podle jiných právních předpisů. V případě, že je dokumentace podkladem pro stavební řízení s posouzením vlivů na životní prostředí, neuvádí se informace k bodům a), b), d) a e), neboť jsou součástí dokumentace vlivů záměru na životní prostředí.</w:t>
      </w:r>
      <w:bookmarkEnd w:id="76"/>
      <w:r w:rsidRPr="001219BA">
        <w:rPr>
          <w:color w:val="000000" w:themeColor="text1"/>
        </w:rPr>
        <w:t xml:space="preserve"> </w:t>
      </w:r>
    </w:p>
    <w:p w:rsidR="00B94419" w:rsidRPr="001219BA" w:rsidRDefault="00B94419" w:rsidP="00B94419">
      <w:pPr>
        <w:pStyle w:val="Zkladntext"/>
        <w:rPr>
          <w:color w:val="000000" w:themeColor="text1"/>
        </w:rPr>
      </w:pPr>
      <w:r w:rsidRPr="001219BA">
        <w:rPr>
          <w:i/>
          <w:iCs/>
          <w:color w:val="000000" w:themeColor="text1"/>
        </w:rPr>
        <w:t xml:space="preserve"> </w:t>
      </w:r>
      <w:r w:rsidRPr="001219BA">
        <w:rPr>
          <w:color w:val="000000" w:themeColor="text1"/>
        </w:rPr>
        <w:t xml:space="preserve">Na pozemku nejsou navrhována ochranná a bezpečnostní pásma. Stavba není podmíněna ochranou podle jiných právních </w:t>
      </w:r>
      <w:proofErr w:type="gramStart"/>
      <w:r w:rsidRPr="001219BA">
        <w:rPr>
          <w:color w:val="000000" w:themeColor="text1"/>
        </w:rPr>
        <w:t>předpisů .</w:t>
      </w:r>
      <w:proofErr w:type="gramEnd"/>
    </w:p>
    <w:p w:rsidR="00B94419" w:rsidRPr="00EA04EE" w:rsidRDefault="00B94419" w:rsidP="00B94419">
      <w:pPr>
        <w:pStyle w:val="Zkladntext"/>
        <w:rPr>
          <w:i/>
          <w:iCs/>
          <w:color w:val="FF0000"/>
        </w:rPr>
      </w:pPr>
    </w:p>
    <w:p w:rsidR="00B94419" w:rsidRPr="001219BA" w:rsidRDefault="00B94419" w:rsidP="00B94419">
      <w:pPr>
        <w:pStyle w:val="Nadpis3"/>
        <w:rPr>
          <w:color w:val="000000" w:themeColor="text1"/>
        </w:rPr>
      </w:pPr>
      <w:proofErr w:type="gramStart"/>
      <w:r w:rsidRPr="001219BA">
        <w:rPr>
          <w:color w:val="000000" w:themeColor="text1"/>
        </w:rPr>
        <w:t>B.7 Ochrana</w:t>
      </w:r>
      <w:proofErr w:type="gramEnd"/>
      <w:r w:rsidRPr="001219BA">
        <w:rPr>
          <w:color w:val="000000" w:themeColor="text1"/>
        </w:rPr>
        <w:t xml:space="preserve"> obyvatelstva</w:t>
      </w:r>
    </w:p>
    <w:p w:rsidR="00B94419" w:rsidRPr="001219BA" w:rsidRDefault="00B94419" w:rsidP="00B94419">
      <w:pPr>
        <w:pStyle w:val="Zkladntext"/>
        <w:rPr>
          <w:b/>
          <w:bCs/>
          <w:color w:val="000000" w:themeColor="text1"/>
        </w:rPr>
      </w:pPr>
    </w:p>
    <w:p w:rsidR="00B94419" w:rsidRPr="001219BA" w:rsidRDefault="00B94419" w:rsidP="00B94419">
      <w:pPr>
        <w:pStyle w:val="Nadpis4"/>
        <w:rPr>
          <w:color w:val="000000" w:themeColor="text1"/>
        </w:rPr>
      </w:pPr>
      <w:r w:rsidRPr="001219BA">
        <w:rPr>
          <w:color w:val="000000" w:themeColor="text1"/>
        </w:rPr>
        <w:t xml:space="preserve">   </w:t>
      </w:r>
      <w:bookmarkStart w:id="77" w:name="__RefHeading___Toc511130721"/>
      <w:r w:rsidRPr="001219BA">
        <w:rPr>
          <w:color w:val="000000" w:themeColor="text1"/>
        </w:rPr>
        <w:t>Splnění základních požadavků z hlediska plnění úkolů ochrany obyvatelstva.</w:t>
      </w:r>
      <w:bookmarkEnd w:id="77"/>
      <w:r w:rsidRPr="001219BA">
        <w:rPr>
          <w:color w:val="000000" w:themeColor="text1"/>
        </w:rPr>
        <w:t xml:space="preserve">  </w:t>
      </w:r>
    </w:p>
    <w:p w:rsidR="00B94419" w:rsidRPr="00EA04EE" w:rsidRDefault="00B94419" w:rsidP="00B94419">
      <w:pPr>
        <w:pStyle w:val="Zkladntext"/>
        <w:rPr>
          <w:color w:val="FF0000"/>
        </w:rPr>
      </w:pPr>
      <w:r w:rsidRPr="001219BA">
        <w:rPr>
          <w:color w:val="000000" w:themeColor="text1"/>
        </w:rPr>
        <w:t xml:space="preserve"> Požadavky na stavební řešení z hlediska ochrany obyvatelstva nejsou požadovány</w:t>
      </w:r>
      <w:r w:rsidRPr="00EA04EE">
        <w:rPr>
          <w:color w:val="FF0000"/>
        </w:rPr>
        <w:t>.</w:t>
      </w:r>
    </w:p>
    <w:p w:rsidR="00B94419" w:rsidRPr="00EA04EE" w:rsidRDefault="00B94419" w:rsidP="00B94419">
      <w:pPr>
        <w:pStyle w:val="Zkladntext"/>
        <w:rPr>
          <w:color w:val="FF0000"/>
        </w:rPr>
      </w:pPr>
    </w:p>
    <w:p w:rsidR="00B94419" w:rsidRPr="001219BA" w:rsidRDefault="00B94419" w:rsidP="00B94419">
      <w:pPr>
        <w:pStyle w:val="Nadpis3"/>
        <w:rPr>
          <w:color w:val="000000" w:themeColor="text1"/>
        </w:rPr>
      </w:pPr>
      <w:bookmarkStart w:id="78" w:name="__RefHeading___Toc511130722"/>
      <w:proofErr w:type="gramStart"/>
      <w:r w:rsidRPr="001219BA">
        <w:rPr>
          <w:color w:val="000000" w:themeColor="text1"/>
        </w:rPr>
        <w:t>B.8 Zásady</w:t>
      </w:r>
      <w:proofErr w:type="gramEnd"/>
      <w:r w:rsidRPr="001219BA">
        <w:rPr>
          <w:color w:val="000000" w:themeColor="text1"/>
        </w:rPr>
        <w:t xml:space="preserve"> organizace výstavby</w:t>
      </w:r>
      <w:bookmarkEnd w:id="78"/>
      <w:r w:rsidRPr="001219BA">
        <w:rPr>
          <w:color w:val="000000" w:themeColor="text1"/>
        </w:rPr>
        <w:t xml:space="preserve"> </w:t>
      </w:r>
    </w:p>
    <w:p w:rsidR="00B94419" w:rsidRPr="001219BA" w:rsidRDefault="00B94419" w:rsidP="00B94419">
      <w:pPr>
        <w:pStyle w:val="Zkladntext"/>
        <w:rPr>
          <w:b/>
          <w:bCs/>
          <w:color w:val="000000" w:themeColor="text1"/>
        </w:rPr>
      </w:pPr>
    </w:p>
    <w:p w:rsidR="00B94419" w:rsidRPr="001219BA" w:rsidRDefault="00B94419" w:rsidP="00B94419">
      <w:pPr>
        <w:pStyle w:val="Nadpis4"/>
        <w:rPr>
          <w:color w:val="000000" w:themeColor="text1"/>
        </w:rPr>
      </w:pPr>
      <w:bookmarkStart w:id="79" w:name="__RefHeading___Toc511130723"/>
      <w:r w:rsidRPr="001219BA">
        <w:rPr>
          <w:color w:val="000000" w:themeColor="text1"/>
        </w:rPr>
        <w:t>a) potřeby a spotřeby rozhodujících médií a hmot, jejich zajištění,</w:t>
      </w:r>
      <w:bookmarkEnd w:id="79"/>
      <w:r w:rsidRPr="001219BA">
        <w:rPr>
          <w:color w:val="000000" w:themeColor="text1"/>
        </w:rPr>
        <w:t xml:space="preserve"> </w:t>
      </w:r>
    </w:p>
    <w:p w:rsidR="00B94419" w:rsidRPr="001219BA" w:rsidRDefault="00B94419" w:rsidP="00B94419">
      <w:pPr>
        <w:pStyle w:val="Zkladntext"/>
        <w:rPr>
          <w:color w:val="000000" w:themeColor="text1"/>
        </w:rPr>
      </w:pPr>
      <w:r w:rsidRPr="001219BA">
        <w:rPr>
          <w:color w:val="000000" w:themeColor="text1"/>
        </w:rPr>
        <w:t>Na stavbě bude zřízen</w:t>
      </w:r>
      <w:r w:rsidR="00F256F6" w:rsidRPr="001219BA">
        <w:rPr>
          <w:color w:val="000000" w:themeColor="text1"/>
        </w:rPr>
        <w:t xml:space="preserve"> sklad stavebního materiálu, skladový materiál bude chráněn před </w:t>
      </w:r>
      <w:r w:rsidR="00BE7A26" w:rsidRPr="001219BA">
        <w:rPr>
          <w:color w:val="000000" w:themeColor="text1"/>
        </w:rPr>
        <w:t>odcizením.</w:t>
      </w:r>
      <w:r w:rsidRPr="001219BA">
        <w:rPr>
          <w:color w:val="000000" w:themeColor="text1"/>
        </w:rPr>
        <w:t xml:space="preserve"> </w:t>
      </w:r>
    </w:p>
    <w:p w:rsidR="00B94419" w:rsidRPr="001219BA" w:rsidRDefault="00B94419" w:rsidP="00B94419">
      <w:pPr>
        <w:pStyle w:val="Nadpis4"/>
        <w:rPr>
          <w:color w:val="000000" w:themeColor="text1"/>
        </w:rPr>
      </w:pPr>
      <w:bookmarkStart w:id="80" w:name="__RefHeading___Toc511130724"/>
      <w:r w:rsidRPr="001219BA">
        <w:rPr>
          <w:color w:val="000000" w:themeColor="text1"/>
        </w:rPr>
        <w:t>b) odvodnění staveniště,</w:t>
      </w:r>
      <w:bookmarkEnd w:id="80"/>
      <w:r w:rsidRPr="001219BA">
        <w:rPr>
          <w:color w:val="000000" w:themeColor="text1"/>
        </w:rPr>
        <w:t xml:space="preserve"> </w:t>
      </w:r>
    </w:p>
    <w:p w:rsidR="00CB1047" w:rsidRPr="001219BA" w:rsidRDefault="00CB1047" w:rsidP="00CB1047">
      <w:pPr>
        <w:pStyle w:val="Zkladntext"/>
        <w:rPr>
          <w:color w:val="000000" w:themeColor="text1"/>
        </w:rPr>
      </w:pPr>
      <w:r w:rsidRPr="001219BA">
        <w:rPr>
          <w:color w:val="000000" w:themeColor="text1"/>
        </w:rPr>
        <w:t>Není předmětem řešení.</w:t>
      </w:r>
    </w:p>
    <w:p w:rsidR="00CB1047" w:rsidRPr="001219BA" w:rsidRDefault="00CB1047" w:rsidP="00CB1047">
      <w:pPr>
        <w:pStyle w:val="Nadpis4"/>
        <w:rPr>
          <w:color w:val="000000" w:themeColor="text1"/>
        </w:rPr>
      </w:pPr>
      <w:bookmarkStart w:id="81" w:name="__RefHeading___Toc511130725"/>
      <w:r w:rsidRPr="001219BA">
        <w:rPr>
          <w:color w:val="000000" w:themeColor="text1"/>
        </w:rPr>
        <w:t>c) napojení staveniště na stávající dopravní a technickou infrastrukturu,</w:t>
      </w:r>
      <w:bookmarkEnd w:id="81"/>
      <w:r w:rsidRPr="001219BA">
        <w:rPr>
          <w:color w:val="000000" w:themeColor="text1"/>
        </w:rPr>
        <w:t xml:space="preserve"> </w:t>
      </w:r>
    </w:p>
    <w:p w:rsidR="00CB1047" w:rsidRPr="001219BA" w:rsidRDefault="00CB1047" w:rsidP="00CB1047">
      <w:pPr>
        <w:rPr>
          <w:color w:val="000000" w:themeColor="text1"/>
          <w:sz w:val="24"/>
          <w:szCs w:val="24"/>
        </w:rPr>
      </w:pPr>
      <w:r w:rsidRPr="001219BA">
        <w:rPr>
          <w:color w:val="000000" w:themeColor="text1"/>
          <w:sz w:val="24"/>
          <w:szCs w:val="24"/>
        </w:rPr>
        <w:t>Není předmětem řešení.</w:t>
      </w:r>
    </w:p>
    <w:p w:rsidR="00CB1047" w:rsidRPr="001219BA" w:rsidRDefault="00CB1047" w:rsidP="00CB1047">
      <w:pPr>
        <w:pStyle w:val="Nadpis4"/>
        <w:rPr>
          <w:color w:val="000000" w:themeColor="text1"/>
        </w:rPr>
      </w:pPr>
      <w:bookmarkStart w:id="82" w:name="__RefHeading___Toc511130726"/>
      <w:r w:rsidRPr="001219BA">
        <w:rPr>
          <w:color w:val="000000" w:themeColor="text1"/>
        </w:rPr>
        <w:t>d) vliv provádění stavby na okolní stavby a pozemky,</w:t>
      </w:r>
      <w:bookmarkEnd w:id="82"/>
      <w:r w:rsidRPr="001219BA">
        <w:rPr>
          <w:color w:val="000000" w:themeColor="text1"/>
        </w:rPr>
        <w:t xml:space="preserve"> </w:t>
      </w:r>
    </w:p>
    <w:p w:rsidR="00CB1047" w:rsidRPr="001219BA" w:rsidRDefault="00CB1047" w:rsidP="00CB1047">
      <w:pPr>
        <w:pStyle w:val="Zkladntext"/>
        <w:rPr>
          <w:color w:val="000000" w:themeColor="text1"/>
        </w:rPr>
      </w:pPr>
      <w:r w:rsidRPr="001219BA">
        <w:rPr>
          <w:color w:val="000000" w:themeColor="text1"/>
        </w:rPr>
        <w:t>Stavba nebude mít negativní dopad na okolní pozemky a stavby.</w:t>
      </w:r>
    </w:p>
    <w:p w:rsidR="00CB1047" w:rsidRPr="001219BA" w:rsidRDefault="00CB1047" w:rsidP="00CB1047">
      <w:pPr>
        <w:pStyle w:val="Nadpis4"/>
        <w:rPr>
          <w:color w:val="000000" w:themeColor="text1"/>
        </w:rPr>
      </w:pPr>
      <w:bookmarkStart w:id="83" w:name="__RefHeading___Toc511130727"/>
      <w:r w:rsidRPr="001219BA">
        <w:rPr>
          <w:color w:val="000000" w:themeColor="text1"/>
        </w:rPr>
        <w:t>e) ochrana okolí staveniště a požadavky na související asanace, demolice, kácení dřevin,</w:t>
      </w:r>
      <w:bookmarkEnd w:id="83"/>
      <w:r w:rsidRPr="001219BA">
        <w:rPr>
          <w:color w:val="000000" w:themeColor="text1"/>
        </w:rPr>
        <w:t xml:space="preserve"> </w:t>
      </w:r>
    </w:p>
    <w:p w:rsidR="00CB1047" w:rsidRPr="001219BA" w:rsidRDefault="00CB1047" w:rsidP="00CB1047">
      <w:pPr>
        <w:pStyle w:val="Zkladntext"/>
        <w:rPr>
          <w:color w:val="000000" w:themeColor="text1"/>
        </w:rPr>
      </w:pPr>
      <w:r w:rsidRPr="001219BA">
        <w:rPr>
          <w:color w:val="000000" w:themeColor="text1"/>
        </w:rPr>
        <w:t xml:space="preserve"> Okolí staveniště nebude rušeno nadměrným hlukem či prachem ze stavby.</w:t>
      </w:r>
    </w:p>
    <w:p w:rsidR="00CB1047" w:rsidRPr="001219BA" w:rsidRDefault="00CB1047" w:rsidP="00CB1047">
      <w:pPr>
        <w:pStyle w:val="Nadpis4"/>
        <w:rPr>
          <w:color w:val="000000" w:themeColor="text1"/>
        </w:rPr>
      </w:pPr>
      <w:bookmarkStart w:id="84" w:name="__RefHeading___Toc511130728"/>
      <w:r w:rsidRPr="001219BA">
        <w:rPr>
          <w:color w:val="000000" w:themeColor="text1"/>
        </w:rPr>
        <w:t>f) maximální dočasné a trvalé zábory pro staveniště,</w:t>
      </w:r>
      <w:bookmarkEnd w:id="84"/>
      <w:r w:rsidRPr="001219BA">
        <w:rPr>
          <w:color w:val="000000" w:themeColor="text1"/>
        </w:rPr>
        <w:t xml:space="preserve">  </w:t>
      </w:r>
    </w:p>
    <w:p w:rsidR="00CB1047" w:rsidRPr="001219BA" w:rsidRDefault="001219BA" w:rsidP="00CB1047">
      <w:pPr>
        <w:pStyle w:val="Zkladntext"/>
        <w:rPr>
          <w:color w:val="000000" w:themeColor="text1"/>
        </w:rPr>
      </w:pPr>
      <w:r w:rsidRPr="001219BA">
        <w:rPr>
          <w:color w:val="000000" w:themeColor="text1"/>
        </w:rPr>
        <w:t>nevzniknou</w:t>
      </w:r>
    </w:p>
    <w:p w:rsidR="00CB1047" w:rsidRPr="001219BA" w:rsidRDefault="00CB1047" w:rsidP="00CB1047">
      <w:pPr>
        <w:pStyle w:val="Zkladntext"/>
        <w:rPr>
          <w:color w:val="000000" w:themeColor="text1"/>
        </w:rPr>
      </w:pPr>
      <w:r w:rsidRPr="001219BA">
        <w:rPr>
          <w:color w:val="000000" w:themeColor="text1"/>
        </w:rPr>
        <w:t>Pro provedení nezbytných stavebních prací v nezbytném čase bude tento pozemek uveden do původního stavu.</w:t>
      </w:r>
    </w:p>
    <w:p w:rsidR="00CB1047" w:rsidRPr="001219BA" w:rsidRDefault="00CB1047" w:rsidP="00CB1047">
      <w:pPr>
        <w:pStyle w:val="Nadpis4"/>
        <w:rPr>
          <w:color w:val="000000" w:themeColor="text1"/>
        </w:rPr>
      </w:pPr>
      <w:bookmarkStart w:id="85" w:name="__RefHeading___Toc511130729"/>
      <w:r w:rsidRPr="001219BA">
        <w:rPr>
          <w:color w:val="000000" w:themeColor="text1"/>
        </w:rPr>
        <w:t xml:space="preserve">g) požadavky na bezbariérové </w:t>
      </w:r>
      <w:proofErr w:type="spellStart"/>
      <w:r w:rsidRPr="001219BA">
        <w:rPr>
          <w:color w:val="000000" w:themeColor="text1"/>
        </w:rPr>
        <w:t>obchozí</w:t>
      </w:r>
      <w:proofErr w:type="spellEnd"/>
      <w:r w:rsidRPr="001219BA">
        <w:rPr>
          <w:color w:val="000000" w:themeColor="text1"/>
        </w:rPr>
        <w:t xml:space="preserve"> trasy,</w:t>
      </w:r>
      <w:bookmarkEnd w:id="85"/>
      <w:r w:rsidRPr="001219BA">
        <w:rPr>
          <w:color w:val="000000" w:themeColor="text1"/>
        </w:rPr>
        <w:t xml:space="preserve"> </w:t>
      </w:r>
    </w:p>
    <w:p w:rsidR="00CB1047" w:rsidRPr="001219BA" w:rsidRDefault="00CB1047" w:rsidP="00CB1047">
      <w:pPr>
        <w:rPr>
          <w:color w:val="000000" w:themeColor="text1"/>
          <w:sz w:val="24"/>
          <w:szCs w:val="24"/>
        </w:rPr>
      </w:pPr>
      <w:r w:rsidRPr="001219BA">
        <w:rPr>
          <w:color w:val="000000" w:themeColor="text1"/>
          <w:sz w:val="24"/>
          <w:szCs w:val="24"/>
        </w:rPr>
        <w:t xml:space="preserve">Nejsou žádné požadavky na </w:t>
      </w:r>
      <w:proofErr w:type="spellStart"/>
      <w:r w:rsidRPr="001219BA">
        <w:rPr>
          <w:color w:val="000000" w:themeColor="text1"/>
          <w:sz w:val="24"/>
          <w:szCs w:val="24"/>
        </w:rPr>
        <w:t>obchozí</w:t>
      </w:r>
      <w:proofErr w:type="spellEnd"/>
      <w:r w:rsidRPr="001219BA">
        <w:rPr>
          <w:color w:val="000000" w:themeColor="text1"/>
          <w:sz w:val="24"/>
          <w:szCs w:val="24"/>
        </w:rPr>
        <w:t xml:space="preserve"> trasy. </w:t>
      </w:r>
    </w:p>
    <w:p w:rsidR="00CB1047" w:rsidRPr="001219BA" w:rsidRDefault="00CB1047" w:rsidP="00CB1047">
      <w:pPr>
        <w:pStyle w:val="Nadpis4"/>
        <w:rPr>
          <w:color w:val="000000" w:themeColor="text1"/>
        </w:rPr>
      </w:pPr>
      <w:bookmarkStart w:id="86" w:name="__RefHeading___Toc511130730"/>
      <w:r w:rsidRPr="001219BA">
        <w:rPr>
          <w:color w:val="000000" w:themeColor="text1"/>
        </w:rPr>
        <w:t>h) maximální produkovaná množství a druhy odpadů a emisí při výstavbě, jejich likvidace,</w:t>
      </w:r>
      <w:bookmarkEnd w:id="86"/>
      <w:r w:rsidRPr="001219BA">
        <w:rPr>
          <w:color w:val="000000" w:themeColor="text1"/>
        </w:rPr>
        <w:t xml:space="preserve"> </w:t>
      </w:r>
    </w:p>
    <w:p w:rsidR="00CB1047" w:rsidRPr="001219BA" w:rsidRDefault="00CB1047" w:rsidP="00CB1047">
      <w:pPr>
        <w:pStyle w:val="Zkladntext"/>
        <w:rPr>
          <w:color w:val="000000" w:themeColor="text1"/>
        </w:rPr>
      </w:pPr>
      <w:r w:rsidRPr="001219BA">
        <w:rPr>
          <w:color w:val="000000" w:themeColor="text1"/>
        </w:rPr>
        <w:t>Veškeré materiály, které budou v rámci stavby vytěženy a vyprodukovány, budou jako odpady ve smyslu ustanovení zákona č. 34/2008 Sb. a č. 25/2008 Sb., - novely zákona č. 185/2001 Sb., o odpadech, vyhlášky č. 381/2001 Sb., Katalog odpadů (ve znění vyhlášky č. 503/2004 Sb.), vyhlášky</w:t>
      </w:r>
    </w:p>
    <w:p w:rsidR="00CB1047" w:rsidRPr="001219BA" w:rsidRDefault="00CB1047" w:rsidP="00CB1047">
      <w:pPr>
        <w:pStyle w:val="Zkladntext"/>
        <w:rPr>
          <w:color w:val="000000" w:themeColor="text1"/>
        </w:rPr>
      </w:pPr>
      <w:r w:rsidRPr="001219BA">
        <w:rPr>
          <w:color w:val="000000" w:themeColor="text1"/>
        </w:rPr>
        <w:t>Ministerstva životního prostředí č. 383/2001 Sb. o podrobnostech nakládání s odpady, náležitě zlikvidovány odvozem na legální skládky a úložiště. Stavební odpad bude přímo nakládán a odvážen k likvidaci nebo po nezbytně nutnou dobu bude ukládán do kontejnerů, kde musí být zajištěn proti nežádoucímu znehodnocení nebo úniku. Odpadový materiál ze stavební činnosti bude odvážen na vhodnou skládku, kterou zajistí zhotovitel v rámci své dodávky stavby.</w:t>
      </w:r>
    </w:p>
    <w:p w:rsidR="00CB1047" w:rsidRPr="001219BA" w:rsidRDefault="00CB1047" w:rsidP="00CB1047">
      <w:pPr>
        <w:pStyle w:val="Nadpis4"/>
        <w:rPr>
          <w:color w:val="000000" w:themeColor="text1"/>
        </w:rPr>
      </w:pPr>
      <w:bookmarkStart w:id="87" w:name="__RefHeading___Toc511130731"/>
      <w:r w:rsidRPr="001219BA">
        <w:rPr>
          <w:color w:val="000000" w:themeColor="text1"/>
        </w:rPr>
        <w:t xml:space="preserve">i) bilance zemních prací, požadavky na přísun nebo </w:t>
      </w:r>
      <w:proofErr w:type="spellStart"/>
      <w:r w:rsidRPr="001219BA">
        <w:rPr>
          <w:color w:val="000000" w:themeColor="text1"/>
        </w:rPr>
        <w:t>deponie</w:t>
      </w:r>
      <w:proofErr w:type="spellEnd"/>
      <w:r w:rsidRPr="001219BA">
        <w:rPr>
          <w:color w:val="000000" w:themeColor="text1"/>
        </w:rPr>
        <w:t xml:space="preserve"> zemin,</w:t>
      </w:r>
      <w:bookmarkEnd w:id="87"/>
      <w:r w:rsidRPr="001219BA">
        <w:rPr>
          <w:color w:val="000000" w:themeColor="text1"/>
        </w:rPr>
        <w:t xml:space="preserve"> </w:t>
      </w:r>
    </w:p>
    <w:p w:rsidR="00CB1047" w:rsidRPr="001219BA" w:rsidRDefault="00CB1047" w:rsidP="00CB1047">
      <w:pPr>
        <w:pStyle w:val="Zkladntext"/>
        <w:rPr>
          <w:color w:val="000000" w:themeColor="text1"/>
        </w:rPr>
      </w:pPr>
      <w:r w:rsidRPr="001219BA">
        <w:rPr>
          <w:color w:val="000000" w:themeColor="text1"/>
        </w:rPr>
        <w:t xml:space="preserve">Veškerá vytěžená zemina bude použita na zpětnou úpravu terénu. </w:t>
      </w:r>
    </w:p>
    <w:p w:rsidR="00CB1047" w:rsidRPr="001219BA" w:rsidRDefault="00CB1047" w:rsidP="00CB1047">
      <w:pPr>
        <w:pStyle w:val="Nadpis4"/>
        <w:rPr>
          <w:color w:val="000000" w:themeColor="text1"/>
        </w:rPr>
      </w:pPr>
      <w:bookmarkStart w:id="88" w:name="__RefHeading___Toc511130732"/>
      <w:r w:rsidRPr="001219BA">
        <w:rPr>
          <w:color w:val="000000" w:themeColor="text1"/>
        </w:rPr>
        <w:t>j) ochrana životního prostředí při výstavbě,</w:t>
      </w:r>
      <w:bookmarkEnd w:id="88"/>
      <w:r w:rsidRPr="001219BA">
        <w:rPr>
          <w:color w:val="000000" w:themeColor="text1"/>
        </w:rPr>
        <w:t xml:space="preserve"> </w:t>
      </w:r>
    </w:p>
    <w:p w:rsidR="00CB1047" w:rsidRPr="001219BA" w:rsidRDefault="00CB1047" w:rsidP="00CB1047">
      <w:pPr>
        <w:pStyle w:val="Zkladntext"/>
        <w:rPr>
          <w:color w:val="000000" w:themeColor="text1"/>
        </w:rPr>
      </w:pPr>
      <w:r w:rsidRPr="001219BA">
        <w:rPr>
          <w:color w:val="000000" w:themeColor="text1"/>
        </w:rPr>
        <w:t>Pří stavební činnosti bude zhotovitel dodržovat příslušné právní normy na ochranu životního prostředí, související vyhlášky a hygienické předpisy. Staveniště musí být upraveno a udržováno tak, aby nenarušovalo vzhledem a provozem životní prostředí. Staveništní provoz nebude svými účinky, zejména exhalacemi, hlukem, otřesy, prachem, zápachem, oslňováním a zastíněním působit na okolí nad přípustnou míru danou příslušným právním předpisem.</w:t>
      </w:r>
    </w:p>
    <w:p w:rsidR="00CB1047" w:rsidRPr="001219BA" w:rsidRDefault="00CB1047" w:rsidP="00CB1047">
      <w:pPr>
        <w:pStyle w:val="Zkladntext"/>
        <w:rPr>
          <w:color w:val="000000" w:themeColor="text1"/>
        </w:rPr>
      </w:pPr>
      <w:r w:rsidRPr="001219BA">
        <w:rPr>
          <w:color w:val="000000" w:themeColor="text1"/>
        </w:rPr>
        <w:t>Při stavebních pracích dodavatel použije účinná opatření pro minimalizaci zatěžování okolí prachem.</w:t>
      </w:r>
    </w:p>
    <w:p w:rsidR="00CB1047" w:rsidRPr="001219BA" w:rsidRDefault="00CB1047" w:rsidP="00CB1047">
      <w:pPr>
        <w:pStyle w:val="Zkladntext"/>
        <w:rPr>
          <w:color w:val="000000" w:themeColor="text1"/>
        </w:rPr>
      </w:pPr>
      <w:r w:rsidRPr="001219BA">
        <w:rPr>
          <w:color w:val="000000" w:themeColor="text1"/>
        </w:rPr>
        <w:t xml:space="preserve">Stavební činnost </w:t>
      </w:r>
      <w:proofErr w:type="gramStart"/>
      <w:r w:rsidRPr="001219BA">
        <w:rPr>
          <w:color w:val="000000" w:themeColor="text1"/>
        </w:rPr>
        <w:t>bude</w:t>
      </w:r>
      <w:proofErr w:type="gramEnd"/>
      <w:r w:rsidRPr="001219BA">
        <w:rPr>
          <w:color w:val="000000" w:themeColor="text1"/>
        </w:rPr>
        <w:t xml:space="preserve"> prováděna výlučně v pracovní dny v době od 7:00 do 18:00 hod. Nákladní doprava </w:t>
      </w:r>
      <w:proofErr w:type="gramStart"/>
      <w:r w:rsidRPr="001219BA">
        <w:rPr>
          <w:color w:val="000000" w:themeColor="text1"/>
        </w:rPr>
        <w:t>nesmí</w:t>
      </w:r>
      <w:proofErr w:type="gramEnd"/>
      <w:r w:rsidRPr="001219BA">
        <w:rPr>
          <w:color w:val="000000" w:themeColor="text1"/>
        </w:rPr>
        <w:t xml:space="preserve"> být provozována v době nočního klidu. </w:t>
      </w:r>
    </w:p>
    <w:p w:rsidR="00CB1047" w:rsidRPr="001219BA" w:rsidRDefault="00CB1047" w:rsidP="00CB1047">
      <w:pPr>
        <w:pStyle w:val="Zkladntext"/>
        <w:rPr>
          <w:color w:val="000000" w:themeColor="text1"/>
        </w:rPr>
      </w:pPr>
      <w:r w:rsidRPr="001219BA">
        <w:rPr>
          <w:color w:val="000000" w:themeColor="text1"/>
        </w:rPr>
        <w:t>Veškeré stroje a mechanismy užívané na stavbě budou seřízeny tak, aby jejich hlučnost nepřesáhla hygienické limity hluku a vibrací. Zhotovitel bude čistit vozidla stavby před výjezdem na veřejnou komunikační síť. Zhotovitel bude průběžně čistit přilehlou veřejnou vozovku a chodník.</w:t>
      </w:r>
    </w:p>
    <w:p w:rsidR="00CB1047" w:rsidRPr="001219BA" w:rsidRDefault="00CB1047" w:rsidP="00CB1047">
      <w:pPr>
        <w:pStyle w:val="Nadpis4"/>
        <w:rPr>
          <w:color w:val="000000" w:themeColor="text1"/>
        </w:rPr>
      </w:pPr>
      <w:bookmarkStart w:id="89" w:name="__RefHeading___Toc511130733"/>
      <w:r w:rsidRPr="001219BA">
        <w:rPr>
          <w:color w:val="000000" w:themeColor="text1"/>
        </w:rPr>
        <w:t>k) zásady bezpečnosti a ochrany zdraví při práci na staveništi,</w:t>
      </w:r>
      <w:bookmarkEnd w:id="89"/>
      <w:r w:rsidRPr="001219BA">
        <w:rPr>
          <w:color w:val="000000" w:themeColor="text1"/>
        </w:rPr>
        <w:t xml:space="preserve"> </w:t>
      </w:r>
    </w:p>
    <w:p w:rsidR="00CB1047" w:rsidRPr="001219BA" w:rsidRDefault="00CB1047" w:rsidP="00CB1047">
      <w:pPr>
        <w:pStyle w:val="Zkladntext"/>
        <w:rPr>
          <w:color w:val="000000" w:themeColor="text1"/>
        </w:rPr>
      </w:pPr>
      <w:r w:rsidRPr="001219BA">
        <w:rPr>
          <w:color w:val="000000" w:themeColor="text1"/>
        </w:rPr>
        <w:t>Dodavatel stavby bude dodržovat při provádění prací na staveništi pravidla BOZP, včetně zákonných požadavků, ustanovení norem (ČSN), bezpečnostních a hygienických předpisů platných v době provádění stavby a to především:</w:t>
      </w:r>
    </w:p>
    <w:p w:rsidR="00CB1047" w:rsidRPr="001219BA" w:rsidRDefault="00CB1047" w:rsidP="00CB1047">
      <w:pPr>
        <w:pStyle w:val="Zkladntext"/>
        <w:rPr>
          <w:color w:val="000000" w:themeColor="text1"/>
        </w:rPr>
      </w:pPr>
      <w:r w:rsidRPr="001219BA">
        <w:rPr>
          <w:color w:val="000000" w:themeColor="text1"/>
        </w:rPr>
        <w:t>Zákon 262/2006 Sb., zákoník práce</w:t>
      </w:r>
    </w:p>
    <w:p w:rsidR="00CB1047" w:rsidRPr="001219BA" w:rsidRDefault="00CB1047" w:rsidP="00CB1047">
      <w:pPr>
        <w:pStyle w:val="Zkladntext"/>
        <w:rPr>
          <w:color w:val="000000" w:themeColor="text1"/>
        </w:rPr>
      </w:pPr>
      <w:r w:rsidRPr="001219BA">
        <w:rPr>
          <w:color w:val="000000" w:themeColor="text1"/>
        </w:rPr>
        <w:t>Zákon č. 258/2000 Sb., o ochraně veřejného zdraví</w:t>
      </w:r>
    </w:p>
    <w:p w:rsidR="00CB1047" w:rsidRPr="001219BA" w:rsidRDefault="00CB1047" w:rsidP="00CB1047">
      <w:pPr>
        <w:pStyle w:val="Zkladntext"/>
        <w:rPr>
          <w:color w:val="000000" w:themeColor="text1"/>
        </w:rPr>
      </w:pPr>
      <w:r w:rsidRPr="001219BA">
        <w:rPr>
          <w:color w:val="000000" w:themeColor="text1"/>
        </w:rPr>
        <w:t xml:space="preserve">Vyhláška č. 363/2005 Sb., o bezpečnosti práce a </w:t>
      </w:r>
      <w:proofErr w:type="spellStart"/>
      <w:r w:rsidRPr="001219BA">
        <w:rPr>
          <w:color w:val="000000" w:themeColor="text1"/>
        </w:rPr>
        <w:t>tech</w:t>
      </w:r>
      <w:proofErr w:type="spellEnd"/>
      <w:r w:rsidRPr="001219BA">
        <w:rPr>
          <w:color w:val="000000" w:themeColor="text1"/>
        </w:rPr>
        <w:t>. zařízení při stavebních pracích</w:t>
      </w:r>
    </w:p>
    <w:p w:rsidR="00CB1047" w:rsidRPr="001219BA" w:rsidRDefault="00CB1047" w:rsidP="00CB1047">
      <w:pPr>
        <w:pStyle w:val="Zkladntext"/>
        <w:rPr>
          <w:color w:val="000000" w:themeColor="text1"/>
        </w:rPr>
      </w:pPr>
      <w:r w:rsidRPr="001219BA">
        <w:rPr>
          <w:color w:val="000000" w:themeColor="text1"/>
        </w:rPr>
        <w:t>Zákon č. 309/2006 Sb., o zajištění dalších podmínek bezpečnosti a ochrany zdraví při práci</w:t>
      </w:r>
    </w:p>
    <w:p w:rsidR="00CB1047" w:rsidRPr="001219BA" w:rsidRDefault="00CB1047" w:rsidP="00CB1047">
      <w:pPr>
        <w:pStyle w:val="Zkladntext"/>
        <w:rPr>
          <w:color w:val="000000" w:themeColor="text1"/>
        </w:rPr>
      </w:pPr>
      <w:r w:rsidRPr="001219BA">
        <w:rPr>
          <w:color w:val="000000" w:themeColor="text1"/>
        </w:rPr>
        <w:t>Nařízení vlády č. 591/2006 Sb., o bližších minimálních požadavcích na bezpečnost a ochranu zdraví při práci na staveništích</w:t>
      </w:r>
    </w:p>
    <w:p w:rsidR="00CB1047" w:rsidRPr="001219BA" w:rsidRDefault="00CB1047" w:rsidP="00CB1047">
      <w:pPr>
        <w:pStyle w:val="Zkladntext"/>
        <w:rPr>
          <w:color w:val="000000" w:themeColor="text1"/>
        </w:rPr>
      </w:pPr>
      <w:r w:rsidRPr="001219BA">
        <w:rPr>
          <w:color w:val="000000" w:themeColor="text1"/>
        </w:rPr>
        <w:t>Nařízení vlády č. 361/2007 Sb., o ochraně zdraví při práci</w:t>
      </w:r>
    </w:p>
    <w:p w:rsidR="00CB1047" w:rsidRPr="001219BA" w:rsidRDefault="00CB1047" w:rsidP="00CB1047">
      <w:pPr>
        <w:pStyle w:val="Zkladntext"/>
        <w:rPr>
          <w:color w:val="000000" w:themeColor="text1"/>
        </w:rPr>
      </w:pPr>
      <w:r w:rsidRPr="001219BA">
        <w:rPr>
          <w:color w:val="000000" w:themeColor="text1"/>
        </w:rPr>
        <w:t>Nařízení vlády č. 362/2005 Sb., o bližších požadavcích na bezpečnost a ochranu zdraví při práci na pracovištích s nebezpečím pádu z výšky nebo do hloubky</w:t>
      </w:r>
    </w:p>
    <w:p w:rsidR="00CB1047" w:rsidRPr="001219BA" w:rsidRDefault="00CB1047" w:rsidP="00CB1047">
      <w:pPr>
        <w:pStyle w:val="Zkladntext"/>
        <w:rPr>
          <w:color w:val="000000" w:themeColor="text1"/>
        </w:rPr>
      </w:pPr>
      <w:r w:rsidRPr="001219BA">
        <w:rPr>
          <w:color w:val="000000" w:themeColor="text1"/>
        </w:rPr>
        <w:t>Vyhláška 192/2005 Sb., základní požadavky k zajištění bezpečnosti práce ve znění pozdějších předpisů</w:t>
      </w:r>
    </w:p>
    <w:p w:rsidR="00CB1047" w:rsidRPr="001219BA" w:rsidRDefault="00CB1047" w:rsidP="00CB1047">
      <w:pPr>
        <w:pStyle w:val="Zkladntext"/>
        <w:rPr>
          <w:color w:val="000000" w:themeColor="text1"/>
        </w:rPr>
      </w:pPr>
      <w:r w:rsidRPr="001219BA">
        <w:rPr>
          <w:color w:val="000000" w:themeColor="text1"/>
        </w:rPr>
        <w:t>Nařízení vlády č. 148/2006 Sb., o ochraně zdraví zaměstnanců před účinky hluku a vibrací</w:t>
      </w:r>
    </w:p>
    <w:p w:rsidR="00CB1047" w:rsidRPr="001219BA" w:rsidRDefault="00CB1047" w:rsidP="00CB1047">
      <w:pPr>
        <w:pStyle w:val="Zkladntext"/>
        <w:rPr>
          <w:color w:val="000000" w:themeColor="text1"/>
        </w:rPr>
      </w:pPr>
      <w:r w:rsidRPr="001219BA">
        <w:rPr>
          <w:color w:val="000000" w:themeColor="text1"/>
        </w:rPr>
        <w:t>Zákon č. 185/2001 Sb., 381/2001 Sb. a 383/2001 Sb. o odpadech</w:t>
      </w:r>
    </w:p>
    <w:p w:rsidR="00CB1047" w:rsidRPr="001219BA" w:rsidRDefault="00CB1047" w:rsidP="00CB1047">
      <w:pPr>
        <w:pStyle w:val="Zkladntext"/>
        <w:rPr>
          <w:color w:val="000000" w:themeColor="text1"/>
        </w:rPr>
      </w:pPr>
      <w:r w:rsidRPr="001219BA">
        <w:rPr>
          <w:color w:val="000000" w:themeColor="text1"/>
        </w:rPr>
        <w:t>Zákon č. 251/2005 Sb., o inspekci práce</w:t>
      </w:r>
    </w:p>
    <w:p w:rsidR="00CB1047" w:rsidRPr="001219BA" w:rsidRDefault="00CB1047" w:rsidP="00CB1047">
      <w:pPr>
        <w:pStyle w:val="Zkladntext"/>
        <w:rPr>
          <w:color w:val="000000" w:themeColor="text1"/>
        </w:rPr>
      </w:pPr>
      <w:r w:rsidRPr="001219BA">
        <w:rPr>
          <w:color w:val="000000" w:themeColor="text1"/>
        </w:rPr>
        <w:t>Zákon č. 100/2001 Sb., o posuzování vlivů na životní prostředí ve znění pozdějších spisů</w:t>
      </w:r>
    </w:p>
    <w:p w:rsidR="00CB1047" w:rsidRPr="001219BA" w:rsidRDefault="00CB1047" w:rsidP="00CB1047">
      <w:pPr>
        <w:pStyle w:val="Zkladntext"/>
        <w:rPr>
          <w:color w:val="000000" w:themeColor="text1"/>
        </w:rPr>
      </w:pPr>
      <w:r w:rsidRPr="001219BA">
        <w:rPr>
          <w:color w:val="000000" w:themeColor="text1"/>
        </w:rPr>
        <w:t xml:space="preserve">Nařízení vlády 591/2006 Sb. Ze dne </w:t>
      </w:r>
      <w:proofErr w:type="gramStart"/>
      <w:r w:rsidRPr="001219BA">
        <w:rPr>
          <w:color w:val="000000" w:themeColor="text1"/>
        </w:rPr>
        <w:t>12.12.2006</w:t>
      </w:r>
      <w:proofErr w:type="gramEnd"/>
      <w:r w:rsidRPr="001219BA">
        <w:rPr>
          <w:color w:val="000000" w:themeColor="text1"/>
        </w:rPr>
        <w:t xml:space="preserve"> o bližších minimálních požadavcích na bezpečnost a ochranu zdraví pro práci na staveništi.</w:t>
      </w:r>
    </w:p>
    <w:p w:rsidR="00CB1047" w:rsidRPr="001219BA" w:rsidRDefault="00CB1047" w:rsidP="00CB1047">
      <w:pPr>
        <w:pStyle w:val="Nadpis4"/>
        <w:rPr>
          <w:color w:val="000000" w:themeColor="text1"/>
        </w:rPr>
      </w:pPr>
      <w:bookmarkStart w:id="90" w:name="__RefHeading___Toc511130734"/>
      <w:r w:rsidRPr="001219BA">
        <w:rPr>
          <w:color w:val="000000" w:themeColor="text1"/>
        </w:rPr>
        <w:t>l) úpravy pro bezbariérové užívání výstavbou dotčených staveb,</w:t>
      </w:r>
      <w:bookmarkEnd w:id="90"/>
      <w:r w:rsidRPr="001219BA">
        <w:rPr>
          <w:color w:val="000000" w:themeColor="text1"/>
        </w:rPr>
        <w:t xml:space="preserve"> </w:t>
      </w:r>
    </w:p>
    <w:p w:rsidR="00CB1047" w:rsidRPr="001219BA" w:rsidRDefault="00CB1047" w:rsidP="00CB1047">
      <w:pPr>
        <w:pStyle w:val="Zkladntext"/>
        <w:rPr>
          <w:color w:val="000000" w:themeColor="text1"/>
        </w:rPr>
      </w:pPr>
      <w:r w:rsidRPr="001219BA">
        <w:rPr>
          <w:color w:val="000000" w:themeColor="text1"/>
        </w:rPr>
        <w:t xml:space="preserve">Nedojde k dotčení staveb pro bezbariérové užívání. </w:t>
      </w:r>
    </w:p>
    <w:p w:rsidR="00CB1047" w:rsidRPr="001219BA" w:rsidRDefault="00CB1047" w:rsidP="00CB1047">
      <w:pPr>
        <w:pStyle w:val="Nadpis4"/>
        <w:rPr>
          <w:color w:val="000000" w:themeColor="text1"/>
        </w:rPr>
      </w:pPr>
      <w:bookmarkStart w:id="91" w:name="__RefHeading___Toc511130735"/>
      <w:r w:rsidRPr="001219BA">
        <w:rPr>
          <w:color w:val="000000" w:themeColor="text1"/>
        </w:rPr>
        <w:t>m) zásady pro dopravní inženýrská opatření,</w:t>
      </w:r>
      <w:bookmarkEnd w:id="91"/>
      <w:r w:rsidRPr="001219BA">
        <w:rPr>
          <w:color w:val="000000" w:themeColor="text1"/>
        </w:rPr>
        <w:t xml:space="preserve"> </w:t>
      </w:r>
    </w:p>
    <w:p w:rsidR="00CB1047" w:rsidRPr="001219BA" w:rsidRDefault="00CB1047" w:rsidP="00CB1047">
      <w:pPr>
        <w:pStyle w:val="Zkladntext"/>
        <w:rPr>
          <w:color w:val="000000" w:themeColor="text1"/>
        </w:rPr>
      </w:pPr>
      <w:r w:rsidRPr="001219BA">
        <w:rPr>
          <w:color w:val="000000" w:themeColor="text1"/>
        </w:rPr>
        <w:t xml:space="preserve">Projekt neřeší. </w:t>
      </w:r>
    </w:p>
    <w:p w:rsidR="00CB1047" w:rsidRPr="001219BA" w:rsidRDefault="00CB1047" w:rsidP="00CB1047">
      <w:pPr>
        <w:pStyle w:val="Nadpis4"/>
        <w:rPr>
          <w:color w:val="000000" w:themeColor="text1"/>
        </w:rPr>
      </w:pPr>
      <w:bookmarkStart w:id="92" w:name="__RefHeading___Toc511130736"/>
      <w:r w:rsidRPr="001219BA">
        <w:rPr>
          <w:color w:val="000000" w:themeColor="text1"/>
        </w:rPr>
        <w:t>n) stanovení speciálních podmínek pro provádění stavby - provádění stavby za provozu, opatření proti účinkům vnějšího prostředí při výstavbě apod.,</w:t>
      </w:r>
      <w:bookmarkEnd w:id="92"/>
      <w:r w:rsidRPr="001219BA">
        <w:rPr>
          <w:color w:val="000000" w:themeColor="text1"/>
        </w:rPr>
        <w:t xml:space="preserve"> </w:t>
      </w:r>
    </w:p>
    <w:p w:rsidR="00CB1047" w:rsidRPr="001219BA" w:rsidRDefault="00CB1047" w:rsidP="00CB1047">
      <w:pPr>
        <w:pStyle w:val="Zkladntext"/>
        <w:rPr>
          <w:color w:val="000000" w:themeColor="text1"/>
        </w:rPr>
      </w:pPr>
      <w:r w:rsidRPr="001219BA">
        <w:rPr>
          <w:color w:val="000000" w:themeColor="text1"/>
        </w:rPr>
        <w:t>Projekt neřeší.</w:t>
      </w:r>
    </w:p>
    <w:p w:rsidR="00CB1047" w:rsidRPr="001219BA" w:rsidRDefault="00CB1047" w:rsidP="00CB1047">
      <w:pPr>
        <w:pStyle w:val="Nadpis4"/>
        <w:rPr>
          <w:color w:val="000000" w:themeColor="text1"/>
        </w:rPr>
      </w:pPr>
      <w:bookmarkStart w:id="93" w:name="__RefHeading___Toc511130737"/>
      <w:r w:rsidRPr="001219BA">
        <w:rPr>
          <w:color w:val="000000" w:themeColor="text1"/>
        </w:rPr>
        <w:t>o) postup výstavby, rozhodující dílčí termíny.</w:t>
      </w:r>
      <w:bookmarkEnd w:id="93"/>
      <w:r w:rsidRPr="001219BA">
        <w:rPr>
          <w:color w:val="000000" w:themeColor="text1"/>
        </w:rPr>
        <w:t xml:space="preserve"> </w:t>
      </w:r>
    </w:p>
    <w:p w:rsidR="00CB1047" w:rsidRPr="001219BA" w:rsidRDefault="001219BA" w:rsidP="00CB1047">
      <w:pPr>
        <w:pStyle w:val="Zkladntext"/>
        <w:rPr>
          <w:color w:val="000000" w:themeColor="text1"/>
        </w:rPr>
      </w:pPr>
      <w:r w:rsidRPr="001219BA">
        <w:rPr>
          <w:color w:val="000000" w:themeColor="text1"/>
        </w:rPr>
        <w:t xml:space="preserve"> </w:t>
      </w:r>
      <w:proofErr w:type="spellStart"/>
      <w:r w:rsidRPr="001219BA">
        <w:rPr>
          <w:color w:val="000000" w:themeColor="text1"/>
        </w:rPr>
        <w:t>Zahajení</w:t>
      </w:r>
      <w:proofErr w:type="spellEnd"/>
      <w:r w:rsidRPr="001219BA">
        <w:rPr>
          <w:color w:val="000000" w:themeColor="text1"/>
        </w:rPr>
        <w:t xml:space="preserve"> </w:t>
      </w:r>
      <w:proofErr w:type="gramStart"/>
      <w:r w:rsidRPr="001219BA">
        <w:rPr>
          <w:color w:val="000000" w:themeColor="text1"/>
        </w:rPr>
        <w:t xml:space="preserve">stavby : </w:t>
      </w:r>
      <w:r w:rsidRPr="001219BA">
        <w:rPr>
          <w:color w:val="000000" w:themeColor="text1"/>
        </w:rPr>
        <w:tab/>
      </w:r>
      <w:r w:rsidRPr="001219BA">
        <w:rPr>
          <w:color w:val="000000" w:themeColor="text1"/>
        </w:rPr>
        <w:tab/>
      </w:r>
      <w:r w:rsidRPr="001219BA">
        <w:rPr>
          <w:color w:val="000000" w:themeColor="text1"/>
        </w:rPr>
        <w:tab/>
        <w:t>7</w:t>
      </w:r>
      <w:r w:rsidR="00280B53" w:rsidRPr="001219BA">
        <w:rPr>
          <w:color w:val="000000" w:themeColor="text1"/>
        </w:rPr>
        <w:t>/2021</w:t>
      </w:r>
      <w:proofErr w:type="gramEnd"/>
      <w:r w:rsidR="00CB1047" w:rsidRPr="001219BA">
        <w:rPr>
          <w:color w:val="000000" w:themeColor="text1"/>
        </w:rPr>
        <w:tab/>
      </w:r>
    </w:p>
    <w:p w:rsidR="00CB1047" w:rsidRPr="001219BA" w:rsidRDefault="001219BA" w:rsidP="00CB1047">
      <w:pPr>
        <w:pStyle w:val="Zkladntext"/>
        <w:rPr>
          <w:color w:val="000000" w:themeColor="text1"/>
        </w:rPr>
      </w:pPr>
      <w:r w:rsidRPr="001219BA">
        <w:rPr>
          <w:color w:val="000000" w:themeColor="text1"/>
        </w:rPr>
        <w:t xml:space="preserve"> Konec stavby:</w:t>
      </w:r>
      <w:r w:rsidRPr="001219BA">
        <w:rPr>
          <w:color w:val="000000" w:themeColor="text1"/>
        </w:rPr>
        <w:tab/>
      </w:r>
      <w:r w:rsidRPr="001219BA">
        <w:rPr>
          <w:color w:val="000000" w:themeColor="text1"/>
        </w:rPr>
        <w:tab/>
      </w:r>
      <w:r w:rsidRPr="001219BA">
        <w:rPr>
          <w:color w:val="000000" w:themeColor="text1"/>
        </w:rPr>
        <w:tab/>
        <w:t>11</w:t>
      </w:r>
      <w:r w:rsidR="00CB1047" w:rsidRPr="001219BA">
        <w:rPr>
          <w:color w:val="000000" w:themeColor="text1"/>
        </w:rPr>
        <w:t>/</w:t>
      </w:r>
      <w:r w:rsidR="00280B53" w:rsidRPr="001219BA">
        <w:rPr>
          <w:color w:val="000000" w:themeColor="text1"/>
        </w:rPr>
        <w:t>2021</w:t>
      </w:r>
    </w:p>
    <w:p w:rsidR="00CB1047" w:rsidRPr="001219BA" w:rsidRDefault="00CB1047" w:rsidP="00CB1047">
      <w:pPr>
        <w:pStyle w:val="Zkladntext"/>
        <w:rPr>
          <w:color w:val="000000" w:themeColor="text1"/>
        </w:rPr>
      </w:pPr>
    </w:p>
    <w:p w:rsidR="00CB1047" w:rsidRPr="001219BA" w:rsidRDefault="00CB1047" w:rsidP="00CB1047">
      <w:pPr>
        <w:pStyle w:val="Nadpis3"/>
        <w:rPr>
          <w:color w:val="000000" w:themeColor="text1"/>
        </w:rPr>
      </w:pPr>
      <w:bookmarkStart w:id="94" w:name="__RefHeading___Toc511130738"/>
      <w:bookmarkEnd w:id="94"/>
      <w:proofErr w:type="gramStart"/>
      <w:r w:rsidRPr="001219BA">
        <w:rPr>
          <w:color w:val="000000" w:themeColor="text1"/>
        </w:rPr>
        <w:t>B.9  Celkové</w:t>
      </w:r>
      <w:proofErr w:type="gramEnd"/>
      <w:r w:rsidRPr="001219BA">
        <w:rPr>
          <w:color w:val="000000" w:themeColor="text1"/>
        </w:rPr>
        <w:t xml:space="preserve"> vodohospodářské řešení</w:t>
      </w:r>
    </w:p>
    <w:p w:rsidR="00CB1047" w:rsidRPr="001219BA" w:rsidRDefault="00CB1047" w:rsidP="00CB1047">
      <w:pPr>
        <w:pStyle w:val="Zkladntext"/>
        <w:rPr>
          <w:color w:val="000000" w:themeColor="text1"/>
        </w:rPr>
      </w:pPr>
      <w:r w:rsidRPr="001219BA">
        <w:rPr>
          <w:color w:val="000000" w:themeColor="text1"/>
        </w:rPr>
        <w:t>Projekt neřeší výstavbu nových vodohospodářských objektů.</w:t>
      </w:r>
    </w:p>
    <w:p w:rsidR="00CB1047" w:rsidRPr="001219BA" w:rsidRDefault="00CB1047" w:rsidP="00CB1047">
      <w:pPr>
        <w:pStyle w:val="Zkladntext"/>
        <w:rPr>
          <w:color w:val="000000" w:themeColor="text1"/>
        </w:rPr>
      </w:pPr>
    </w:p>
    <w:p w:rsidR="00CB1047" w:rsidRPr="001219BA" w:rsidRDefault="00CB1047" w:rsidP="00CB1047">
      <w:pPr>
        <w:pStyle w:val="Zkladntext"/>
        <w:rPr>
          <w:color w:val="000000" w:themeColor="text1"/>
        </w:rPr>
      </w:pPr>
    </w:p>
    <w:p w:rsidR="00CB1047" w:rsidRPr="001219BA" w:rsidRDefault="00CB1047" w:rsidP="00CB1047">
      <w:pPr>
        <w:pStyle w:val="Zkladntext"/>
        <w:rPr>
          <w:color w:val="000000" w:themeColor="text1"/>
        </w:rPr>
      </w:pPr>
    </w:p>
    <w:p w:rsidR="00CB1047" w:rsidRPr="001219BA" w:rsidRDefault="00280B53" w:rsidP="00CB1047">
      <w:pPr>
        <w:pStyle w:val="Zkladntext"/>
        <w:rPr>
          <w:color w:val="000000" w:themeColor="text1"/>
          <w:szCs w:val="24"/>
        </w:rPr>
      </w:pPr>
      <w:r w:rsidRPr="001219BA">
        <w:rPr>
          <w:color w:val="000000" w:themeColor="text1"/>
          <w:szCs w:val="24"/>
        </w:rPr>
        <w:t>V Brně</w:t>
      </w:r>
      <w:r w:rsidR="00CB1047" w:rsidRPr="001219BA">
        <w:rPr>
          <w:color w:val="000000" w:themeColor="text1"/>
          <w:szCs w:val="24"/>
        </w:rPr>
        <w:t xml:space="preserve">, </w:t>
      </w:r>
      <w:r w:rsidRPr="001219BA">
        <w:rPr>
          <w:color w:val="000000" w:themeColor="text1"/>
          <w:szCs w:val="24"/>
        </w:rPr>
        <w:t>červenec 2020</w:t>
      </w:r>
      <w:r w:rsidR="00CB1047" w:rsidRPr="001219BA">
        <w:rPr>
          <w:color w:val="000000" w:themeColor="text1"/>
          <w:szCs w:val="24"/>
        </w:rPr>
        <w:tab/>
      </w:r>
    </w:p>
    <w:p w:rsidR="00CB1047" w:rsidRPr="001219BA" w:rsidRDefault="00CB1047" w:rsidP="00CB1047">
      <w:pPr>
        <w:pStyle w:val="Zkladntext"/>
        <w:rPr>
          <w:color w:val="000000" w:themeColor="text1"/>
        </w:rPr>
      </w:pPr>
      <w:r w:rsidRPr="001219BA">
        <w:rPr>
          <w:color w:val="000000" w:themeColor="text1"/>
          <w:szCs w:val="24"/>
        </w:rPr>
        <w:br/>
        <w:t xml:space="preserve">Vypracoval: Petr Mareček </w:t>
      </w:r>
    </w:p>
    <w:p w:rsidR="00B94419" w:rsidRPr="00EA04EE" w:rsidRDefault="00B94419" w:rsidP="00B94419">
      <w:pPr>
        <w:pStyle w:val="Zkladntext"/>
        <w:rPr>
          <w:b/>
          <w:color w:val="FF0000"/>
        </w:rPr>
      </w:pPr>
    </w:p>
    <w:p w:rsidR="00F55FC4" w:rsidRPr="00EA04EE" w:rsidRDefault="00F55FC4" w:rsidP="00EB6718">
      <w:pPr>
        <w:rPr>
          <w:color w:val="FF0000"/>
          <w:sz w:val="24"/>
          <w:szCs w:val="24"/>
        </w:rPr>
      </w:pPr>
    </w:p>
    <w:sectPr w:rsidR="00F55FC4" w:rsidRPr="00EA04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68E" w:rsidRDefault="001A668E" w:rsidP="00D40EF1">
      <w:r>
        <w:separator/>
      </w:r>
    </w:p>
  </w:endnote>
  <w:endnote w:type="continuationSeparator" w:id="0">
    <w:p w:rsidR="001A668E" w:rsidRDefault="001A668E" w:rsidP="00D40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68E" w:rsidRDefault="001A668E" w:rsidP="00D40EF1">
    <w:pPr>
      <w:pStyle w:val="Zhlav"/>
    </w:pPr>
  </w:p>
  <w:p w:rsidR="001A668E" w:rsidRDefault="001A668E" w:rsidP="00D40EF1"/>
  <w:p w:rsidR="001A668E" w:rsidRDefault="001A668E" w:rsidP="00D40EF1">
    <w:pPr>
      <w:pStyle w:val="Zpat"/>
    </w:pPr>
  </w:p>
  <w:p w:rsidR="001A668E" w:rsidRDefault="001A668E" w:rsidP="00D40EF1"/>
  <w:p w:rsidR="001A668E" w:rsidRDefault="001A668E" w:rsidP="00D40EF1">
    <w:pPr>
      <w:pBdr>
        <w:top w:val="single" w:sz="4" w:space="1" w:color="000000"/>
      </w:pBdr>
      <w:ind w:right="-35"/>
      <w:jc w:val="both"/>
      <w:rPr>
        <w:rStyle w:val="slostrnky"/>
        <w:rFonts w:ascii="Arial" w:hAnsi="Arial" w:cs="Arial"/>
        <w:sz w:val="18"/>
        <w:szCs w:val="18"/>
      </w:rPr>
    </w:pPr>
    <w:r>
      <w:rPr>
        <w:rStyle w:val="slostrnky"/>
        <w:rFonts w:ascii="Arial" w:hAnsi="Arial" w:cs="Arial"/>
        <w:sz w:val="18"/>
        <w:szCs w:val="18"/>
      </w:rPr>
      <w:t>Zhotovitel dokumentace:</w:t>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t xml:space="preserve">     </w:t>
    </w:r>
  </w:p>
  <w:p w:rsidR="001A668E" w:rsidRPr="007510F7" w:rsidRDefault="001A668E" w:rsidP="00D40EF1">
    <w:pPr>
      <w:pBdr>
        <w:top w:val="single" w:sz="4" w:space="1" w:color="000000"/>
      </w:pBdr>
      <w:ind w:right="-35"/>
      <w:jc w:val="both"/>
      <w:rPr>
        <w:rFonts w:ascii="Arial" w:hAnsi="Arial" w:cs="Arial"/>
        <w:sz w:val="18"/>
        <w:szCs w:val="18"/>
      </w:rPr>
    </w:pPr>
    <w:r>
      <w:rPr>
        <w:rStyle w:val="slostrnky"/>
        <w:rFonts w:ascii="Arial" w:hAnsi="Arial" w:cs="Arial"/>
        <w:sz w:val="18"/>
        <w:szCs w:val="18"/>
      </w:rPr>
      <w:t xml:space="preserve">MARK VALA s.r.o. </w:t>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vanish/>
        <w:sz w:val="18"/>
        <w:szCs w:val="18"/>
        <w:shd w:val="clear" w:color="auto" w:fill="FFFF00"/>
      </w:rPr>
      <w:t>&lt;</w:t>
    </w:r>
    <w:r>
      <w:rPr>
        <w:rStyle w:val="slostrnky"/>
        <w:rFonts w:ascii="Arial" w:hAnsi="Arial" w:cs="Arial"/>
        <w:sz w:val="18"/>
        <w:szCs w:val="18"/>
      </w:rPr>
      <w:t xml:space="preserve">Stránka:  </w:t>
    </w:r>
    <w:r>
      <w:rPr>
        <w:rStyle w:val="slostrnky"/>
        <w:rFonts w:cs="Arial"/>
        <w:sz w:val="18"/>
        <w:szCs w:val="18"/>
      </w:rPr>
      <w:fldChar w:fldCharType="begin"/>
    </w:r>
    <w:r>
      <w:rPr>
        <w:rStyle w:val="slostrnky"/>
        <w:rFonts w:cs="Arial"/>
        <w:sz w:val="18"/>
        <w:szCs w:val="18"/>
      </w:rPr>
      <w:instrText xml:space="preserve"> PAGE </w:instrText>
    </w:r>
    <w:r>
      <w:rPr>
        <w:rStyle w:val="slostrnky"/>
        <w:rFonts w:cs="Arial"/>
        <w:sz w:val="18"/>
        <w:szCs w:val="18"/>
      </w:rPr>
      <w:fldChar w:fldCharType="separate"/>
    </w:r>
    <w:r w:rsidR="0002400A">
      <w:rPr>
        <w:rStyle w:val="slostrnky"/>
        <w:rFonts w:cs="Arial"/>
        <w:noProof/>
        <w:sz w:val="18"/>
        <w:szCs w:val="18"/>
      </w:rPr>
      <w:t>18</w:t>
    </w:r>
    <w:r>
      <w:rPr>
        <w:rStyle w:val="slostrnky"/>
        <w:rFonts w:cs="Arial"/>
        <w:sz w:val="18"/>
        <w:szCs w:val="18"/>
      </w:rPr>
      <w:fldChar w:fldCharType="end"/>
    </w:r>
    <w:r>
      <w:rPr>
        <w:rStyle w:val="slostrnky"/>
        <w:rFonts w:ascii="Arial" w:hAnsi="Arial" w:cs="Arial"/>
        <w:sz w:val="18"/>
        <w:szCs w:val="18"/>
      </w:rPr>
      <w:t xml:space="preserve"> /</w:t>
    </w:r>
    <w:r>
      <w:rPr>
        <w:rStyle w:val="slostrnky"/>
        <w:rFonts w:cs="Arial"/>
        <w:sz w:val="18"/>
        <w:szCs w:val="18"/>
      </w:rPr>
      <w:fldChar w:fldCharType="begin"/>
    </w:r>
    <w:r>
      <w:rPr>
        <w:rStyle w:val="slostrnky"/>
        <w:rFonts w:cs="Arial"/>
        <w:sz w:val="18"/>
        <w:szCs w:val="18"/>
      </w:rPr>
      <w:instrText xml:space="preserve"> NUMPAGES \*Arabic </w:instrText>
    </w:r>
    <w:r>
      <w:rPr>
        <w:rStyle w:val="slostrnky"/>
        <w:rFonts w:cs="Arial"/>
        <w:sz w:val="18"/>
        <w:szCs w:val="18"/>
      </w:rPr>
      <w:fldChar w:fldCharType="separate"/>
    </w:r>
    <w:r w:rsidR="0002400A">
      <w:rPr>
        <w:rStyle w:val="slostrnky"/>
        <w:rFonts w:cs="Arial"/>
        <w:noProof/>
        <w:sz w:val="18"/>
        <w:szCs w:val="18"/>
      </w:rPr>
      <w:t>18</w:t>
    </w:r>
    <w:r>
      <w:rPr>
        <w:rStyle w:val="slostrnky"/>
        <w:rFonts w:cs="Arial"/>
        <w:sz w:val="18"/>
        <w:szCs w:val="18"/>
      </w:rPr>
      <w:fldChar w:fldCharType="end"/>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p>
  <w:p w:rsidR="001A668E" w:rsidRPr="00D40EF1" w:rsidRDefault="001A668E" w:rsidP="00D40EF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68E" w:rsidRDefault="001A668E" w:rsidP="00D40EF1">
      <w:r>
        <w:separator/>
      </w:r>
    </w:p>
  </w:footnote>
  <w:footnote w:type="continuationSeparator" w:id="0">
    <w:p w:rsidR="001A668E" w:rsidRDefault="001A668E" w:rsidP="00D40E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68E" w:rsidRDefault="001A668E" w:rsidP="00143B70">
    <w:pPr>
      <w:pStyle w:val="Zhlav"/>
      <w:pBdr>
        <w:bottom w:val="single" w:sz="4" w:space="1" w:color="000000"/>
      </w:pBdr>
      <w:tabs>
        <w:tab w:val="clear" w:pos="4536"/>
        <w:tab w:val="clear" w:pos="9072"/>
        <w:tab w:val="center" w:pos="4819"/>
        <w:tab w:val="right" w:pos="9781"/>
      </w:tabs>
      <w:ind w:left="4248" w:hanging="4248"/>
      <w:rPr>
        <w:rFonts w:ascii="Arial" w:hAnsi="Arial" w:cs="Arial"/>
        <w:sz w:val="18"/>
      </w:rPr>
    </w:pPr>
    <w:r>
      <w:rPr>
        <w:rFonts w:ascii="Arial" w:hAnsi="Arial" w:cs="Arial"/>
        <w:sz w:val="18"/>
      </w:rPr>
      <w:t>Stupeň dokumentace: D</w:t>
    </w:r>
    <w:r w:rsidR="00645043">
      <w:rPr>
        <w:rFonts w:ascii="Arial" w:hAnsi="Arial" w:cs="Arial"/>
        <w:sz w:val="18"/>
      </w:rPr>
      <w:t>PS</w:t>
    </w:r>
    <w:r>
      <w:rPr>
        <w:rFonts w:ascii="Arial" w:hAnsi="Arial" w:cs="Arial"/>
        <w:sz w:val="18"/>
      </w:rPr>
      <w:tab/>
    </w:r>
    <w:r>
      <w:rPr>
        <w:rFonts w:ascii="Arial" w:hAnsi="Arial" w:cs="Arial"/>
        <w:sz w:val="18"/>
      </w:rPr>
      <w:tab/>
    </w:r>
    <w:r w:rsidRPr="00143B70">
      <w:rPr>
        <w:rFonts w:ascii="Arial" w:hAnsi="Arial" w:cs="Arial"/>
        <w:b/>
        <w:sz w:val="18"/>
        <w:szCs w:val="18"/>
      </w:rPr>
      <w:t>„Rekonstrukce –</w:t>
    </w:r>
    <w:r>
      <w:rPr>
        <w:rFonts w:ascii="Arial" w:hAnsi="Arial" w:cs="Arial"/>
        <w:b/>
        <w:sz w:val="18"/>
        <w:szCs w:val="18"/>
      </w:rPr>
      <w:t xml:space="preserve"> </w:t>
    </w:r>
    <w:r w:rsidRPr="00143B70">
      <w:rPr>
        <w:rFonts w:ascii="Arial" w:hAnsi="Arial" w:cs="Arial"/>
        <w:b/>
        <w:sz w:val="18"/>
        <w:szCs w:val="18"/>
      </w:rPr>
      <w:t>Magistrát Brno</w:t>
    </w:r>
    <w:r>
      <w:rPr>
        <w:rFonts w:ascii="Arial" w:hAnsi="Arial" w:cs="Arial"/>
        <w:b/>
        <w:sz w:val="18"/>
        <w:szCs w:val="18"/>
      </w:rPr>
      <w:t xml:space="preserve">, kancelářské prostory, </w:t>
    </w:r>
    <w:r w:rsidRPr="00460395">
      <w:rPr>
        <w:rFonts w:ascii="Arial" w:hAnsi="Arial" w:cs="Arial"/>
        <w:b/>
        <w:sz w:val="18"/>
        <w:szCs w:val="18"/>
      </w:rPr>
      <w:t>Husova 12</w:t>
    </w:r>
    <w:r w:rsidRPr="00143B70">
      <w:rPr>
        <w:rFonts w:ascii="Arial" w:hAnsi="Arial" w:cs="Arial"/>
        <w:b/>
        <w:sz w:val="18"/>
        <w:szCs w:val="18"/>
      </w:rPr>
      <w:t>“</w:t>
    </w:r>
  </w:p>
  <w:p w:rsidR="001A668E" w:rsidRDefault="001A668E" w:rsidP="00D40EF1">
    <w:pPr>
      <w:pStyle w:val="Zhlav"/>
      <w:pBdr>
        <w:bottom w:val="single" w:sz="4" w:space="1" w:color="000000"/>
      </w:pBdr>
      <w:tabs>
        <w:tab w:val="clear" w:pos="4536"/>
        <w:tab w:val="clear" w:pos="9072"/>
        <w:tab w:val="center" w:pos="4819"/>
        <w:tab w:val="right" w:pos="9781"/>
      </w:tabs>
    </w:pPr>
    <w:r>
      <w:rPr>
        <w:rFonts w:ascii="Arial" w:hAnsi="Arial" w:cs="Arial"/>
        <w:sz w:val="18"/>
      </w:rPr>
      <w:t>A, B  Průvodní a souhrnná technická zpráva</w:t>
    </w:r>
    <w:r>
      <w:tab/>
    </w:r>
    <w:r>
      <w:tab/>
    </w:r>
    <w:proofErr w:type="spellStart"/>
    <w:proofErr w:type="gramStart"/>
    <w:r>
      <w:rPr>
        <w:rFonts w:ascii="Arial" w:hAnsi="Arial" w:cs="Arial"/>
        <w:sz w:val="18"/>
        <w:szCs w:val="18"/>
      </w:rPr>
      <w:t>k.ú</w:t>
    </w:r>
    <w:proofErr w:type="spellEnd"/>
    <w:r>
      <w:rPr>
        <w:rFonts w:ascii="Arial" w:hAnsi="Arial" w:cs="Arial"/>
        <w:sz w:val="18"/>
        <w:szCs w:val="18"/>
      </w:rPr>
      <w:t>.</w:t>
    </w:r>
    <w:proofErr w:type="gramEnd"/>
    <w:r>
      <w:rPr>
        <w:rFonts w:ascii="Arial" w:hAnsi="Arial" w:cs="Arial"/>
        <w:sz w:val="18"/>
        <w:szCs w:val="18"/>
      </w:rPr>
      <w:t xml:space="preserve"> Město Brno, </w:t>
    </w:r>
    <w:proofErr w:type="gramStart"/>
    <w:r>
      <w:rPr>
        <w:rFonts w:ascii="Arial" w:hAnsi="Arial" w:cs="Arial"/>
        <w:sz w:val="18"/>
        <w:szCs w:val="18"/>
      </w:rPr>
      <w:t>parc</w:t>
    </w:r>
    <w:proofErr w:type="gramEnd"/>
    <w:r>
      <w:rPr>
        <w:rFonts w:ascii="Arial" w:hAnsi="Arial" w:cs="Arial"/>
        <w:sz w:val="18"/>
        <w:szCs w:val="18"/>
      </w:rPr>
      <w:t>.</w:t>
    </w:r>
    <w:proofErr w:type="gramStart"/>
    <w:r>
      <w:rPr>
        <w:rFonts w:ascii="Arial" w:hAnsi="Arial" w:cs="Arial"/>
        <w:sz w:val="18"/>
        <w:szCs w:val="18"/>
      </w:rPr>
      <w:t>č.</w:t>
    </w:r>
    <w:proofErr w:type="gramEnd"/>
    <w:r>
      <w:rPr>
        <w:rFonts w:ascii="Arial" w:hAnsi="Arial" w:cs="Arial"/>
        <w:sz w:val="18"/>
        <w:szCs w:val="18"/>
      </w:rPr>
      <w:t>498</w:t>
    </w:r>
  </w:p>
  <w:p w:rsidR="001A668E" w:rsidRDefault="001A668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
      <w:lvlJc w:val="left"/>
      <w:pPr>
        <w:tabs>
          <w:tab w:val="num" w:pos="1080"/>
        </w:tabs>
        <w:ind w:left="1080" w:hanging="360"/>
      </w:pPr>
      <w:rPr>
        <w:rFonts w:ascii="Symbol" w:hAnsi="Symbol" w:cs="Times New Roman" w:hint="default"/>
      </w:rPr>
    </w:lvl>
    <w:lvl w:ilvl="2">
      <w:start w:val="1"/>
      <w:numFmt w:val="bullet"/>
      <w:lvlText w:val=""/>
      <w:lvlJc w:val="left"/>
      <w:pPr>
        <w:tabs>
          <w:tab w:val="num" w:pos="1440"/>
        </w:tabs>
        <w:ind w:left="1440" w:hanging="360"/>
      </w:pPr>
      <w:rPr>
        <w:rFonts w:ascii="Symbol" w:hAnsi="Symbol" w:cs="Times New Roman" w:hint="default"/>
      </w:rPr>
    </w:lvl>
    <w:lvl w:ilvl="3">
      <w:start w:val="1"/>
      <w:numFmt w:val="bullet"/>
      <w:lvlText w:val=""/>
      <w:lvlJc w:val="left"/>
      <w:pPr>
        <w:tabs>
          <w:tab w:val="num" w:pos="1800"/>
        </w:tabs>
        <w:ind w:left="1800" w:hanging="360"/>
      </w:pPr>
      <w:rPr>
        <w:rFonts w:ascii="Symbol" w:hAnsi="Symbol" w:cs="Times New Roman" w:hint="default"/>
      </w:rPr>
    </w:lvl>
    <w:lvl w:ilvl="4">
      <w:start w:val="1"/>
      <w:numFmt w:val="bullet"/>
      <w:lvlText w:val=""/>
      <w:lvlJc w:val="left"/>
      <w:pPr>
        <w:tabs>
          <w:tab w:val="num" w:pos="2160"/>
        </w:tabs>
        <w:ind w:left="2160" w:hanging="360"/>
      </w:pPr>
      <w:rPr>
        <w:rFonts w:ascii="Symbol" w:hAnsi="Symbol" w:cs="Times New Roman" w:hint="default"/>
      </w:rPr>
    </w:lvl>
    <w:lvl w:ilvl="5">
      <w:start w:val="1"/>
      <w:numFmt w:val="bullet"/>
      <w:lvlText w:val=""/>
      <w:lvlJc w:val="left"/>
      <w:pPr>
        <w:tabs>
          <w:tab w:val="num" w:pos="2520"/>
        </w:tabs>
        <w:ind w:left="2520" w:hanging="360"/>
      </w:pPr>
      <w:rPr>
        <w:rFonts w:ascii="Symbol" w:hAnsi="Symbol" w:cs="Times New Roman" w:hint="default"/>
      </w:rPr>
    </w:lvl>
    <w:lvl w:ilvl="6">
      <w:start w:val="1"/>
      <w:numFmt w:val="bullet"/>
      <w:lvlText w:val=""/>
      <w:lvlJc w:val="left"/>
      <w:pPr>
        <w:tabs>
          <w:tab w:val="num" w:pos="2880"/>
        </w:tabs>
        <w:ind w:left="2880" w:hanging="360"/>
      </w:pPr>
      <w:rPr>
        <w:rFonts w:ascii="Symbol" w:hAnsi="Symbol" w:cs="Times New Roman" w:hint="default"/>
      </w:rPr>
    </w:lvl>
    <w:lvl w:ilvl="7">
      <w:start w:val="1"/>
      <w:numFmt w:val="bullet"/>
      <w:lvlText w:val=""/>
      <w:lvlJc w:val="left"/>
      <w:pPr>
        <w:tabs>
          <w:tab w:val="num" w:pos="3240"/>
        </w:tabs>
        <w:ind w:left="3240" w:hanging="360"/>
      </w:pPr>
      <w:rPr>
        <w:rFonts w:ascii="Symbol" w:hAnsi="Symbol" w:cs="Times New Roman" w:hint="default"/>
      </w:rPr>
    </w:lvl>
    <w:lvl w:ilvl="8">
      <w:start w:val="1"/>
      <w:numFmt w:val="bullet"/>
      <w:lvlText w:val=""/>
      <w:lvlJc w:val="left"/>
      <w:pPr>
        <w:tabs>
          <w:tab w:val="num" w:pos="3600"/>
        </w:tabs>
        <w:ind w:left="3600" w:hanging="360"/>
      </w:pPr>
      <w:rPr>
        <w:rFonts w:ascii="Symbol" w:hAnsi="Symbol" w:cs="Times New Roman" w:hint="default"/>
      </w:rPr>
    </w:lvl>
  </w:abstractNum>
  <w:abstractNum w:abstractNumId="1" w15:restartNumberingAfterBreak="0">
    <w:nsid w:val="12B72702"/>
    <w:multiLevelType w:val="hybridMultilevel"/>
    <w:tmpl w:val="A36A8CA2"/>
    <w:lvl w:ilvl="0" w:tplc="5B287BD8">
      <w:start w:val="12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8067DB"/>
    <w:multiLevelType w:val="hybridMultilevel"/>
    <w:tmpl w:val="4A0C44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023D1B"/>
    <w:multiLevelType w:val="hybridMultilevel"/>
    <w:tmpl w:val="77CE80E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EF6B4B"/>
    <w:multiLevelType w:val="hybridMultilevel"/>
    <w:tmpl w:val="AE244B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23083D"/>
    <w:multiLevelType w:val="hybridMultilevel"/>
    <w:tmpl w:val="99C2224E"/>
    <w:lvl w:ilvl="0" w:tplc="1CE86A92">
      <w:start w:val="1"/>
      <w:numFmt w:val="bullet"/>
      <w:lvlText w:val="-"/>
      <w:lvlJc w:val="left"/>
      <w:pPr>
        <w:ind w:left="178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3B027A5B"/>
    <w:multiLevelType w:val="multilevel"/>
    <w:tmpl w:val="A68A99DC"/>
    <w:lvl w:ilvl="0">
      <w:start w:val="1"/>
      <w:numFmt w:val="decimal"/>
      <w:lvlText w:val="%1.0"/>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7" w15:restartNumberingAfterBreak="0">
    <w:nsid w:val="3CCE7D12"/>
    <w:multiLevelType w:val="hybridMultilevel"/>
    <w:tmpl w:val="AF782E5C"/>
    <w:lvl w:ilvl="0" w:tplc="2968E6D2">
      <w:start w:val="1"/>
      <w:numFmt w:val="decimal"/>
      <w:lvlText w:val="%1)"/>
      <w:lvlJc w:val="left"/>
      <w:pPr>
        <w:ind w:left="720" w:hanging="360"/>
      </w:pPr>
      <w:rPr>
        <w:rFonts w:ascii="Calibri" w:hAnsi="Calibri" w:cs="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7F543E1"/>
    <w:multiLevelType w:val="hybridMultilevel"/>
    <w:tmpl w:val="C6D0B776"/>
    <w:lvl w:ilvl="0" w:tplc="1CE86A92">
      <w:start w:val="1"/>
      <w:numFmt w:val="bullet"/>
      <w:lvlText w:val="-"/>
      <w:lvlJc w:val="left"/>
      <w:pPr>
        <w:ind w:left="180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48F46AAB"/>
    <w:multiLevelType w:val="hybridMultilevel"/>
    <w:tmpl w:val="CA4EC69C"/>
    <w:lvl w:ilvl="0" w:tplc="1CE86A92">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59990E85"/>
    <w:multiLevelType w:val="hybridMultilevel"/>
    <w:tmpl w:val="AD5C2DAE"/>
    <w:lvl w:ilvl="0" w:tplc="4BC433E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6A06416"/>
    <w:multiLevelType w:val="hybridMultilevel"/>
    <w:tmpl w:val="8F5A0B96"/>
    <w:lvl w:ilvl="0" w:tplc="B5761936">
      <w:start w:val="12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710203"/>
    <w:multiLevelType w:val="hybridMultilevel"/>
    <w:tmpl w:val="222C7C6E"/>
    <w:lvl w:ilvl="0" w:tplc="1CE86A92">
      <w:start w:val="1"/>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6E255458"/>
    <w:multiLevelType w:val="hybridMultilevel"/>
    <w:tmpl w:val="D6F29294"/>
    <w:lvl w:ilvl="0" w:tplc="B7D63C7C">
      <w:start w:val="1"/>
      <w:numFmt w:val="bullet"/>
      <w:lvlText w:val="-"/>
      <w:lvlJc w:val="left"/>
      <w:pPr>
        <w:ind w:left="1440" w:hanging="360"/>
      </w:pPr>
      <w:rPr>
        <w:rFonts w:ascii="Arial" w:eastAsia="Calibr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73194820"/>
    <w:multiLevelType w:val="hybridMultilevel"/>
    <w:tmpl w:val="771AA450"/>
    <w:lvl w:ilvl="0" w:tplc="A768B4E0">
      <w:start w:val="12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7"/>
  </w:num>
  <w:num w:numId="4">
    <w:abstractNumId w:val="3"/>
  </w:num>
  <w:num w:numId="5">
    <w:abstractNumId w:val="2"/>
  </w:num>
  <w:num w:numId="6">
    <w:abstractNumId w:val="4"/>
  </w:num>
  <w:num w:numId="7">
    <w:abstractNumId w:val="9"/>
  </w:num>
  <w:num w:numId="8">
    <w:abstractNumId w:val="5"/>
  </w:num>
  <w:num w:numId="9">
    <w:abstractNumId w:val="8"/>
  </w:num>
  <w:num w:numId="10">
    <w:abstractNumId w:val="12"/>
  </w:num>
  <w:num w:numId="11">
    <w:abstractNumId w:val="10"/>
  </w:num>
  <w:num w:numId="12">
    <w:abstractNumId w:val="6"/>
  </w:num>
  <w:num w:numId="13">
    <w:abstractNumId w:val="11"/>
  </w:num>
  <w:num w:numId="14">
    <w:abstractNumId w:val="1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F30"/>
    <w:rsid w:val="00017C95"/>
    <w:rsid w:val="0002093D"/>
    <w:rsid w:val="00021B61"/>
    <w:rsid w:val="0002400A"/>
    <w:rsid w:val="0002464B"/>
    <w:rsid w:val="0002549D"/>
    <w:rsid w:val="00025BBB"/>
    <w:rsid w:val="0004490E"/>
    <w:rsid w:val="0005490A"/>
    <w:rsid w:val="00060013"/>
    <w:rsid w:val="00093FA8"/>
    <w:rsid w:val="000965C9"/>
    <w:rsid w:val="000C291B"/>
    <w:rsid w:val="000C31F4"/>
    <w:rsid w:val="000C5C7D"/>
    <w:rsid w:val="000C62EA"/>
    <w:rsid w:val="0010362E"/>
    <w:rsid w:val="0010506B"/>
    <w:rsid w:val="00110721"/>
    <w:rsid w:val="0011312B"/>
    <w:rsid w:val="0011314C"/>
    <w:rsid w:val="001219BA"/>
    <w:rsid w:val="00135028"/>
    <w:rsid w:val="00143B70"/>
    <w:rsid w:val="0014570F"/>
    <w:rsid w:val="00153097"/>
    <w:rsid w:val="001565A9"/>
    <w:rsid w:val="0015674F"/>
    <w:rsid w:val="00181A33"/>
    <w:rsid w:val="0018593B"/>
    <w:rsid w:val="001A4802"/>
    <w:rsid w:val="001A598F"/>
    <w:rsid w:val="001A5EDD"/>
    <w:rsid w:val="001A668E"/>
    <w:rsid w:val="001B6B0D"/>
    <w:rsid w:val="001C350E"/>
    <w:rsid w:val="001E2FA1"/>
    <w:rsid w:val="001E51B4"/>
    <w:rsid w:val="001F1F80"/>
    <w:rsid w:val="001F57DD"/>
    <w:rsid w:val="001F6DF1"/>
    <w:rsid w:val="00201E3F"/>
    <w:rsid w:val="00206F02"/>
    <w:rsid w:val="00213A7A"/>
    <w:rsid w:val="00222969"/>
    <w:rsid w:val="00225DA0"/>
    <w:rsid w:val="00233434"/>
    <w:rsid w:val="00235810"/>
    <w:rsid w:val="00242347"/>
    <w:rsid w:val="002509CD"/>
    <w:rsid w:val="00280B53"/>
    <w:rsid w:val="00281D79"/>
    <w:rsid w:val="00294FD4"/>
    <w:rsid w:val="002A2C59"/>
    <w:rsid w:val="002B1955"/>
    <w:rsid w:val="002B4812"/>
    <w:rsid w:val="002D4557"/>
    <w:rsid w:val="002D778A"/>
    <w:rsid w:val="002E76D5"/>
    <w:rsid w:val="003141B0"/>
    <w:rsid w:val="00331830"/>
    <w:rsid w:val="003336FA"/>
    <w:rsid w:val="0035207C"/>
    <w:rsid w:val="00356A9D"/>
    <w:rsid w:val="00361CA3"/>
    <w:rsid w:val="003644F9"/>
    <w:rsid w:val="003737BD"/>
    <w:rsid w:val="00383205"/>
    <w:rsid w:val="00384E2D"/>
    <w:rsid w:val="00387C50"/>
    <w:rsid w:val="00392F30"/>
    <w:rsid w:val="00394B0B"/>
    <w:rsid w:val="003A5181"/>
    <w:rsid w:val="003A7323"/>
    <w:rsid w:val="003B2921"/>
    <w:rsid w:val="003C19EC"/>
    <w:rsid w:val="003C35D3"/>
    <w:rsid w:val="003E1EB5"/>
    <w:rsid w:val="003E2D5B"/>
    <w:rsid w:val="003F3466"/>
    <w:rsid w:val="003F7019"/>
    <w:rsid w:val="004001E5"/>
    <w:rsid w:val="0041655F"/>
    <w:rsid w:val="0042593F"/>
    <w:rsid w:val="00460395"/>
    <w:rsid w:val="00460FBC"/>
    <w:rsid w:val="00466D2F"/>
    <w:rsid w:val="004921B5"/>
    <w:rsid w:val="004B1075"/>
    <w:rsid w:val="004E348C"/>
    <w:rsid w:val="004F11E4"/>
    <w:rsid w:val="004F7116"/>
    <w:rsid w:val="00545A31"/>
    <w:rsid w:val="00575DFF"/>
    <w:rsid w:val="005946D1"/>
    <w:rsid w:val="005A125B"/>
    <w:rsid w:val="005A289C"/>
    <w:rsid w:val="005A6362"/>
    <w:rsid w:val="005B5727"/>
    <w:rsid w:val="005D668F"/>
    <w:rsid w:val="005D7B4D"/>
    <w:rsid w:val="00602090"/>
    <w:rsid w:val="00606B68"/>
    <w:rsid w:val="0061663D"/>
    <w:rsid w:val="00631127"/>
    <w:rsid w:val="00645043"/>
    <w:rsid w:val="00662BFC"/>
    <w:rsid w:val="0067223E"/>
    <w:rsid w:val="006B22D7"/>
    <w:rsid w:val="006B5FEA"/>
    <w:rsid w:val="006C7C94"/>
    <w:rsid w:val="006D7AA6"/>
    <w:rsid w:val="006F3648"/>
    <w:rsid w:val="00715E27"/>
    <w:rsid w:val="007230DC"/>
    <w:rsid w:val="00747DC0"/>
    <w:rsid w:val="0075542F"/>
    <w:rsid w:val="00757D61"/>
    <w:rsid w:val="00765D46"/>
    <w:rsid w:val="00782B0C"/>
    <w:rsid w:val="007901C8"/>
    <w:rsid w:val="00791F1C"/>
    <w:rsid w:val="007A0000"/>
    <w:rsid w:val="007A30B3"/>
    <w:rsid w:val="007B2345"/>
    <w:rsid w:val="007B7697"/>
    <w:rsid w:val="007E05AA"/>
    <w:rsid w:val="007E131A"/>
    <w:rsid w:val="007E6726"/>
    <w:rsid w:val="007F7F5A"/>
    <w:rsid w:val="0080094A"/>
    <w:rsid w:val="00851BDC"/>
    <w:rsid w:val="00867854"/>
    <w:rsid w:val="008706A5"/>
    <w:rsid w:val="008E0B87"/>
    <w:rsid w:val="00921331"/>
    <w:rsid w:val="009503B1"/>
    <w:rsid w:val="0096004F"/>
    <w:rsid w:val="00967EA7"/>
    <w:rsid w:val="0097517A"/>
    <w:rsid w:val="00976F34"/>
    <w:rsid w:val="00982DDC"/>
    <w:rsid w:val="00982FD2"/>
    <w:rsid w:val="00983F18"/>
    <w:rsid w:val="00991AAC"/>
    <w:rsid w:val="009D00C5"/>
    <w:rsid w:val="009D6DB5"/>
    <w:rsid w:val="009E35CF"/>
    <w:rsid w:val="00A1541E"/>
    <w:rsid w:val="00A3263D"/>
    <w:rsid w:val="00A40D57"/>
    <w:rsid w:val="00A576CA"/>
    <w:rsid w:val="00A6061E"/>
    <w:rsid w:val="00A62380"/>
    <w:rsid w:val="00A83CB8"/>
    <w:rsid w:val="00AA140F"/>
    <w:rsid w:val="00AA2091"/>
    <w:rsid w:val="00AA2C35"/>
    <w:rsid w:val="00AB4BB3"/>
    <w:rsid w:val="00AC6989"/>
    <w:rsid w:val="00AE20D0"/>
    <w:rsid w:val="00AE7E1B"/>
    <w:rsid w:val="00AF51EF"/>
    <w:rsid w:val="00B058AC"/>
    <w:rsid w:val="00B2116D"/>
    <w:rsid w:val="00B27EF4"/>
    <w:rsid w:val="00B6429A"/>
    <w:rsid w:val="00B94419"/>
    <w:rsid w:val="00BB1C95"/>
    <w:rsid w:val="00BE3FDC"/>
    <w:rsid w:val="00BE7A26"/>
    <w:rsid w:val="00C30E34"/>
    <w:rsid w:val="00C41F64"/>
    <w:rsid w:val="00C621D4"/>
    <w:rsid w:val="00C91805"/>
    <w:rsid w:val="00C93E2D"/>
    <w:rsid w:val="00C942DA"/>
    <w:rsid w:val="00CB1047"/>
    <w:rsid w:val="00CB16C5"/>
    <w:rsid w:val="00CB489F"/>
    <w:rsid w:val="00CC1E3E"/>
    <w:rsid w:val="00D00872"/>
    <w:rsid w:val="00D042B7"/>
    <w:rsid w:val="00D15E5C"/>
    <w:rsid w:val="00D22412"/>
    <w:rsid w:val="00D25D5A"/>
    <w:rsid w:val="00D31BEA"/>
    <w:rsid w:val="00D3441F"/>
    <w:rsid w:val="00D40EF1"/>
    <w:rsid w:val="00D725A3"/>
    <w:rsid w:val="00DA07B4"/>
    <w:rsid w:val="00DA52BF"/>
    <w:rsid w:val="00DB7BB6"/>
    <w:rsid w:val="00DD465C"/>
    <w:rsid w:val="00DD7639"/>
    <w:rsid w:val="00DF385D"/>
    <w:rsid w:val="00E411A6"/>
    <w:rsid w:val="00E57C9D"/>
    <w:rsid w:val="00E6134F"/>
    <w:rsid w:val="00E64855"/>
    <w:rsid w:val="00E809B8"/>
    <w:rsid w:val="00E8394C"/>
    <w:rsid w:val="00E87ABE"/>
    <w:rsid w:val="00E91C82"/>
    <w:rsid w:val="00EA04EE"/>
    <w:rsid w:val="00EB2B7B"/>
    <w:rsid w:val="00EB6718"/>
    <w:rsid w:val="00EC176C"/>
    <w:rsid w:val="00EC3334"/>
    <w:rsid w:val="00EC583E"/>
    <w:rsid w:val="00ED4B1E"/>
    <w:rsid w:val="00EF14D5"/>
    <w:rsid w:val="00F1075C"/>
    <w:rsid w:val="00F134C1"/>
    <w:rsid w:val="00F256F6"/>
    <w:rsid w:val="00F3594D"/>
    <w:rsid w:val="00F471F6"/>
    <w:rsid w:val="00F55FC4"/>
    <w:rsid w:val="00F663F5"/>
    <w:rsid w:val="00F729F0"/>
    <w:rsid w:val="00F8783E"/>
    <w:rsid w:val="00F942F0"/>
    <w:rsid w:val="00FA1412"/>
    <w:rsid w:val="00FB0F56"/>
    <w:rsid w:val="00FB6A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F7AD51C4-9A42-43DE-A0A2-7F5159991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40EF1"/>
    <w:pPr>
      <w:spacing w:after="0" w:line="240" w:lineRule="auto"/>
    </w:pPr>
    <w:rPr>
      <w:rFonts w:ascii="Times New Roman" w:eastAsia="Times New Roman" w:hAnsi="Times New Roman" w:cs="Times New Roman"/>
      <w:sz w:val="20"/>
      <w:szCs w:val="20"/>
      <w:lang w:eastAsia="ar-SA"/>
    </w:rPr>
  </w:style>
  <w:style w:type="paragraph" w:styleId="Nadpis1">
    <w:name w:val="heading 1"/>
    <w:basedOn w:val="Zkladntext"/>
    <w:next w:val="Normln"/>
    <w:link w:val="Nadpis1Char"/>
    <w:qFormat/>
    <w:rsid w:val="00C41F64"/>
    <w:pPr>
      <w:outlineLvl w:val="0"/>
    </w:pPr>
    <w:rPr>
      <w:b/>
    </w:rPr>
  </w:style>
  <w:style w:type="paragraph" w:styleId="Nadpis2">
    <w:name w:val="heading 2"/>
    <w:basedOn w:val="Normln"/>
    <w:next w:val="Normln"/>
    <w:link w:val="Nadpis2Char"/>
    <w:unhideWhenUsed/>
    <w:qFormat/>
    <w:rsid w:val="00C41F6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adpis2"/>
    <w:next w:val="Normln"/>
    <w:link w:val="Nadpis3Char"/>
    <w:qFormat/>
    <w:rsid w:val="00C41F64"/>
    <w:pPr>
      <w:keepNext w:val="0"/>
      <w:keepLines w:val="0"/>
      <w:spacing w:before="0"/>
      <w:outlineLvl w:val="2"/>
    </w:pPr>
    <w:rPr>
      <w:rFonts w:ascii="Times New Roman" w:eastAsia="Times New Roman" w:hAnsi="Times New Roman" w:cs="Times New Roman"/>
      <w:b/>
      <w:color w:val="auto"/>
      <w:sz w:val="24"/>
      <w:szCs w:val="20"/>
    </w:rPr>
  </w:style>
  <w:style w:type="paragraph" w:styleId="Nadpis4">
    <w:name w:val="heading 4"/>
    <w:basedOn w:val="Zkladntext"/>
    <w:next w:val="Normln"/>
    <w:link w:val="Nadpis4Char"/>
    <w:qFormat/>
    <w:rsid w:val="00C41F64"/>
    <w:pPr>
      <w:outlineLvl w:val="3"/>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rsid w:val="00D40EF1"/>
    <w:pPr>
      <w:spacing w:before="360"/>
    </w:pPr>
    <w:rPr>
      <w:rFonts w:ascii="Cambria" w:hAnsi="Cambria" w:cs="Cambria"/>
      <w:b/>
      <w:bCs/>
      <w:caps/>
      <w:sz w:val="24"/>
      <w:szCs w:val="24"/>
    </w:rPr>
  </w:style>
  <w:style w:type="paragraph" w:styleId="Obsah2">
    <w:name w:val="toc 2"/>
    <w:basedOn w:val="Normln"/>
    <w:next w:val="Normln"/>
    <w:rsid w:val="00D40EF1"/>
    <w:pPr>
      <w:spacing w:before="240"/>
    </w:pPr>
    <w:rPr>
      <w:rFonts w:ascii="Calibri" w:hAnsi="Calibri" w:cs="Calibri"/>
      <w:b/>
      <w:bCs/>
    </w:rPr>
  </w:style>
  <w:style w:type="paragraph" w:styleId="Obsah3">
    <w:name w:val="toc 3"/>
    <w:basedOn w:val="Normln"/>
    <w:next w:val="Normln"/>
    <w:rsid w:val="00D40EF1"/>
    <w:pPr>
      <w:ind w:left="200"/>
    </w:pPr>
    <w:rPr>
      <w:rFonts w:ascii="Calibri" w:hAnsi="Calibri" w:cs="Calibri"/>
    </w:rPr>
  </w:style>
  <w:style w:type="paragraph" w:styleId="Obsah4">
    <w:name w:val="toc 4"/>
    <w:basedOn w:val="Normln"/>
    <w:next w:val="Normln"/>
    <w:rsid w:val="00D40EF1"/>
    <w:pPr>
      <w:ind w:left="400"/>
    </w:pPr>
    <w:rPr>
      <w:rFonts w:ascii="Calibri" w:hAnsi="Calibri" w:cs="Calibri"/>
    </w:rPr>
  </w:style>
  <w:style w:type="paragraph" w:styleId="Bezmezer">
    <w:name w:val="No Spacing"/>
    <w:qFormat/>
    <w:rsid w:val="00D40EF1"/>
    <w:pPr>
      <w:suppressAutoHyphens/>
      <w:spacing w:after="0" w:line="240" w:lineRule="auto"/>
    </w:pPr>
    <w:rPr>
      <w:rFonts w:ascii="Calibri" w:eastAsia="Calibri" w:hAnsi="Calibri" w:cs="Calibri"/>
      <w:lang w:eastAsia="ar-SA"/>
    </w:rPr>
  </w:style>
  <w:style w:type="paragraph" w:styleId="Zhlav">
    <w:name w:val="header"/>
    <w:basedOn w:val="Normln"/>
    <w:link w:val="ZhlavChar"/>
    <w:uiPriority w:val="99"/>
    <w:unhideWhenUsed/>
    <w:rsid w:val="00D40EF1"/>
    <w:pPr>
      <w:tabs>
        <w:tab w:val="center" w:pos="4536"/>
        <w:tab w:val="right" w:pos="9072"/>
      </w:tabs>
    </w:pPr>
  </w:style>
  <w:style w:type="character" w:customStyle="1" w:styleId="ZhlavChar">
    <w:name w:val="Záhlaví Char"/>
    <w:basedOn w:val="Standardnpsmoodstavce"/>
    <w:link w:val="Zhlav"/>
    <w:uiPriority w:val="99"/>
    <w:rsid w:val="00D40EF1"/>
    <w:rPr>
      <w:rFonts w:ascii="Times New Roman" w:eastAsia="Times New Roman" w:hAnsi="Times New Roman" w:cs="Times New Roman"/>
      <w:sz w:val="20"/>
      <w:szCs w:val="20"/>
      <w:lang w:eastAsia="ar-SA"/>
    </w:rPr>
  </w:style>
  <w:style w:type="paragraph" w:styleId="Zpat">
    <w:name w:val="footer"/>
    <w:basedOn w:val="Normln"/>
    <w:link w:val="ZpatChar"/>
    <w:unhideWhenUsed/>
    <w:rsid w:val="00D40EF1"/>
    <w:pPr>
      <w:tabs>
        <w:tab w:val="center" w:pos="4536"/>
        <w:tab w:val="right" w:pos="9072"/>
      </w:tabs>
    </w:pPr>
  </w:style>
  <w:style w:type="character" w:customStyle="1" w:styleId="ZpatChar">
    <w:name w:val="Zápatí Char"/>
    <w:basedOn w:val="Standardnpsmoodstavce"/>
    <w:link w:val="Zpat"/>
    <w:rsid w:val="00D40EF1"/>
    <w:rPr>
      <w:rFonts w:ascii="Times New Roman" w:eastAsia="Times New Roman" w:hAnsi="Times New Roman" w:cs="Times New Roman"/>
      <w:sz w:val="20"/>
      <w:szCs w:val="20"/>
      <w:lang w:eastAsia="ar-SA"/>
    </w:rPr>
  </w:style>
  <w:style w:type="character" w:styleId="slostrnky">
    <w:name w:val="page number"/>
    <w:basedOn w:val="Standardnpsmoodstavce"/>
    <w:rsid w:val="00D40EF1"/>
  </w:style>
  <w:style w:type="character" w:customStyle="1" w:styleId="Nadpis1Char">
    <w:name w:val="Nadpis 1 Char"/>
    <w:basedOn w:val="Standardnpsmoodstavce"/>
    <w:link w:val="Nadpis1"/>
    <w:rsid w:val="00C41F64"/>
    <w:rPr>
      <w:rFonts w:ascii="Times New Roman" w:eastAsia="Times New Roman" w:hAnsi="Times New Roman" w:cs="Times New Roman"/>
      <w:b/>
      <w:sz w:val="24"/>
      <w:szCs w:val="20"/>
      <w:lang w:eastAsia="ar-SA"/>
    </w:rPr>
  </w:style>
  <w:style w:type="character" w:customStyle="1" w:styleId="Nadpis3Char">
    <w:name w:val="Nadpis 3 Char"/>
    <w:basedOn w:val="Standardnpsmoodstavce"/>
    <w:link w:val="Nadpis3"/>
    <w:rsid w:val="00C41F64"/>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C41F64"/>
    <w:rPr>
      <w:rFonts w:ascii="Times New Roman" w:eastAsia="Times New Roman" w:hAnsi="Times New Roman" w:cs="Times New Roman"/>
      <w:i/>
      <w:iCs/>
      <w:sz w:val="24"/>
      <w:szCs w:val="20"/>
      <w:lang w:eastAsia="ar-SA"/>
    </w:rPr>
  </w:style>
  <w:style w:type="paragraph" w:styleId="Zkladntext">
    <w:name w:val="Body Text"/>
    <w:basedOn w:val="Normln"/>
    <w:link w:val="ZkladntextChar"/>
    <w:rsid w:val="00C41F64"/>
    <w:rPr>
      <w:sz w:val="24"/>
    </w:rPr>
  </w:style>
  <w:style w:type="character" w:customStyle="1" w:styleId="ZkladntextChar">
    <w:name w:val="Základní text Char"/>
    <w:basedOn w:val="Standardnpsmoodstavce"/>
    <w:link w:val="Zkladntext"/>
    <w:rsid w:val="00C41F64"/>
    <w:rPr>
      <w:rFonts w:ascii="Times New Roman" w:eastAsia="Times New Roman" w:hAnsi="Times New Roman" w:cs="Times New Roman"/>
      <w:sz w:val="24"/>
      <w:szCs w:val="20"/>
      <w:lang w:eastAsia="ar-SA"/>
    </w:rPr>
  </w:style>
  <w:style w:type="character" w:customStyle="1" w:styleId="Nadpis2Char">
    <w:name w:val="Nadpis 2 Char"/>
    <w:basedOn w:val="Standardnpsmoodstavce"/>
    <w:link w:val="Nadpis2"/>
    <w:uiPriority w:val="9"/>
    <w:semiHidden/>
    <w:rsid w:val="00C41F64"/>
    <w:rPr>
      <w:rFonts w:asciiTheme="majorHAnsi" w:eastAsiaTheme="majorEastAsia" w:hAnsiTheme="majorHAnsi" w:cstheme="majorBidi"/>
      <w:color w:val="2E74B5" w:themeColor="accent1" w:themeShade="BF"/>
      <w:sz w:val="26"/>
      <w:szCs w:val="26"/>
      <w:lang w:eastAsia="ar-SA"/>
    </w:rPr>
  </w:style>
  <w:style w:type="character" w:customStyle="1" w:styleId="WW8Num6z0">
    <w:name w:val="WW8Num6z0"/>
    <w:rsid w:val="006B22D7"/>
    <w:rPr>
      <w:rFonts w:ascii="Symbol" w:hAnsi="Symbol" w:cs="Symbol" w:hint="default"/>
      <w:b/>
      <w:bCs w:val="0"/>
      <w:i w:val="0"/>
      <w:iCs w:val="0"/>
      <w:caps w:val="0"/>
      <w:smallCaps w:val="0"/>
      <w:strike w:val="0"/>
      <w:dstrike w:val="0"/>
      <w:vanish w:val="0"/>
      <w:color w:val="000000"/>
      <w:spacing w:val="0"/>
      <w:kern w:val="1"/>
      <w:position w:val="0"/>
      <w:sz w:val="26"/>
      <w:u w:val="non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style>
  <w:style w:type="paragraph" w:styleId="Odstavecseseznamem">
    <w:name w:val="List Paragraph"/>
    <w:basedOn w:val="Normln"/>
    <w:uiPriority w:val="34"/>
    <w:qFormat/>
    <w:rsid w:val="005946D1"/>
    <w:pPr>
      <w:ind w:left="720"/>
      <w:contextualSpacing/>
    </w:pPr>
  </w:style>
  <w:style w:type="character" w:customStyle="1" w:styleId="WW8Num8z2">
    <w:name w:val="WW8Num8z2"/>
    <w:rsid w:val="00CB16C5"/>
    <w:rPr>
      <w:rFonts w:ascii="Wingdings" w:hAnsi="Wingdings" w:cs="Wingdings" w:hint="default"/>
    </w:rPr>
  </w:style>
  <w:style w:type="paragraph" w:styleId="Normlnweb">
    <w:name w:val="Normal (Web)"/>
    <w:basedOn w:val="Normln"/>
    <w:uiPriority w:val="99"/>
    <w:semiHidden/>
    <w:unhideWhenUsed/>
    <w:rsid w:val="00967EA7"/>
    <w:pPr>
      <w:spacing w:before="100" w:beforeAutospacing="1" w:after="100" w:afterAutospacing="1"/>
    </w:pPr>
    <w:rPr>
      <w:rFonts w:eastAsia="Calibri"/>
      <w:sz w:val="24"/>
      <w:szCs w:val="24"/>
      <w:lang w:eastAsia="cs-CZ"/>
    </w:rPr>
  </w:style>
  <w:style w:type="paragraph" w:styleId="Textbubliny">
    <w:name w:val="Balloon Text"/>
    <w:basedOn w:val="Normln"/>
    <w:link w:val="TextbublinyChar"/>
    <w:uiPriority w:val="99"/>
    <w:semiHidden/>
    <w:unhideWhenUsed/>
    <w:rsid w:val="0013502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35028"/>
    <w:rPr>
      <w:rFonts w:ascii="Segoe UI" w:eastAsia="Times New Roman" w:hAnsi="Segoe UI" w:cs="Segoe UI"/>
      <w:sz w:val="18"/>
      <w:szCs w:val="18"/>
      <w:lang w:eastAsia="ar-SA"/>
    </w:rPr>
  </w:style>
  <w:style w:type="character" w:customStyle="1" w:styleId="field">
    <w:name w:val="field"/>
    <w:basedOn w:val="Standardnpsmoodstavce"/>
    <w:rsid w:val="0011314C"/>
  </w:style>
  <w:style w:type="paragraph" w:customStyle="1" w:styleId="BodyText21">
    <w:name w:val="Body Text 21"/>
    <w:basedOn w:val="Normln"/>
    <w:rsid w:val="00976F34"/>
    <w:pPr>
      <w:overflowPunct w:val="0"/>
      <w:autoSpaceDE w:val="0"/>
      <w:autoSpaceDN w:val="0"/>
      <w:adjustRightInd w:val="0"/>
      <w:jc w:val="both"/>
      <w:textAlignment w:val="baseline"/>
    </w:pPr>
    <w:rPr>
      <w:b/>
      <w:sz w:val="24"/>
      <w:lang w:eastAsia="cs-CZ"/>
    </w:rPr>
  </w:style>
  <w:style w:type="paragraph" w:customStyle="1" w:styleId="TZ-text">
    <w:name w:val="TZ-text"/>
    <w:basedOn w:val="Normln"/>
    <w:rsid w:val="008706A5"/>
    <w:pPr>
      <w:spacing w:before="120"/>
      <w:ind w:firstLine="567"/>
    </w:pPr>
    <w:rPr>
      <w:rFonts w:ascii="Arial" w:hAnsi="Arial" w:cs="Arial"/>
      <w:sz w:val="22"/>
      <w:lang w:eastAsia="zh-CN"/>
    </w:rPr>
  </w:style>
  <w:style w:type="character" w:styleId="Zdraznn">
    <w:name w:val="Emphasis"/>
    <w:basedOn w:val="Standardnpsmoodstavce"/>
    <w:uiPriority w:val="20"/>
    <w:qFormat/>
    <w:rsid w:val="001A66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0827">
      <w:bodyDiv w:val="1"/>
      <w:marLeft w:val="0"/>
      <w:marRight w:val="0"/>
      <w:marTop w:val="0"/>
      <w:marBottom w:val="0"/>
      <w:divBdr>
        <w:top w:val="none" w:sz="0" w:space="0" w:color="auto"/>
        <w:left w:val="none" w:sz="0" w:space="0" w:color="auto"/>
        <w:bottom w:val="none" w:sz="0" w:space="0" w:color="auto"/>
        <w:right w:val="none" w:sz="0" w:space="0" w:color="auto"/>
      </w:divBdr>
    </w:div>
    <w:div w:id="1595436107">
      <w:bodyDiv w:val="1"/>
      <w:marLeft w:val="0"/>
      <w:marRight w:val="0"/>
      <w:marTop w:val="0"/>
      <w:marBottom w:val="0"/>
      <w:divBdr>
        <w:top w:val="none" w:sz="0" w:space="0" w:color="auto"/>
        <w:left w:val="none" w:sz="0" w:space="0" w:color="auto"/>
        <w:bottom w:val="none" w:sz="0" w:space="0" w:color="auto"/>
        <w:right w:val="none" w:sz="0" w:space="0" w:color="auto"/>
      </w:divBdr>
    </w:div>
    <w:div w:id="189596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CEC4F-0D23-4E10-BEBA-22A907791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18</Pages>
  <Words>5657</Words>
  <Characters>33382</Characters>
  <Application>Microsoft Office Word</Application>
  <DocSecurity>0</DocSecurity>
  <Lines>278</Lines>
  <Paragraphs>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Dobromila Hadašová</cp:lastModifiedBy>
  <cp:revision>8</cp:revision>
  <cp:lastPrinted>2021-10-01T13:11:00Z</cp:lastPrinted>
  <dcterms:created xsi:type="dcterms:W3CDTF">2021-07-06T10:19:00Z</dcterms:created>
  <dcterms:modified xsi:type="dcterms:W3CDTF">2021-10-01T13:11:00Z</dcterms:modified>
</cp:coreProperties>
</file>